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71DB1F4" w14:textId="77777777" w:rsidR="00B85C0B" w:rsidRPr="00CA2DF1" w:rsidRDefault="00B85C0B" w:rsidP="00B85C0B">
      <w:pPr>
        <w:spacing w:line="360" w:lineRule="auto"/>
        <w:jc w:val="right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Załącznik nr … do Umowy</w:t>
      </w:r>
      <w:r>
        <w:rPr>
          <w:rFonts w:ascii="Arial" w:hAnsi="Arial" w:cs="Arial"/>
          <w:b/>
        </w:rPr>
        <w:t xml:space="preserve"> nr … z dnia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09"/>
        <w:gridCol w:w="601"/>
        <w:gridCol w:w="958"/>
        <w:gridCol w:w="674"/>
        <w:gridCol w:w="943"/>
        <w:gridCol w:w="226"/>
        <w:gridCol w:w="899"/>
        <w:gridCol w:w="1794"/>
      </w:tblGrid>
      <w:tr w:rsidR="007E07DC" w14:paraId="1547F5E1" w14:textId="77777777" w:rsidTr="007E07DC">
        <w:tc>
          <w:tcPr>
            <w:tcW w:w="2977" w:type="dxa"/>
            <w:gridSpan w:val="2"/>
            <w:vMerge w:val="restart"/>
            <w:tcBorders>
              <w:top w:val="nil"/>
              <w:left w:val="nil"/>
              <w:right w:val="single" w:sz="2" w:space="0" w:color="auto"/>
            </w:tcBorders>
            <w:vAlign w:val="bottom"/>
          </w:tcPr>
          <w:p w14:paraId="4311DAC9" w14:textId="77777777" w:rsidR="007E07DC" w:rsidRPr="00043294" w:rsidRDefault="007E07DC" w:rsidP="007E07D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43294">
              <w:rPr>
                <w:rFonts w:ascii="Arial" w:hAnsi="Arial" w:cs="Arial"/>
                <w:sz w:val="12"/>
                <w:szCs w:val="12"/>
              </w:rPr>
              <w:t>……………………………………………..</w:t>
            </w:r>
          </w:p>
          <w:p w14:paraId="1F0329F6" w14:textId="77777777" w:rsidR="007E07DC" w:rsidRPr="00043294" w:rsidRDefault="007E07DC" w:rsidP="007E07D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43294">
              <w:rPr>
                <w:rFonts w:ascii="Arial" w:hAnsi="Arial" w:cs="Arial"/>
                <w:sz w:val="12"/>
                <w:szCs w:val="12"/>
              </w:rPr>
              <w:t>Nazwa (pieczątka Zakładu</w:t>
            </w:r>
            <w:r>
              <w:rPr>
                <w:rFonts w:ascii="Arial" w:hAnsi="Arial" w:cs="Arial"/>
                <w:sz w:val="12"/>
                <w:szCs w:val="12"/>
              </w:rPr>
              <w:t xml:space="preserve"> zdającego</w:t>
            </w:r>
            <w:r w:rsidRPr="00043294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576D8D25" w14:textId="77777777" w:rsidR="007E07DC" w:rsidRPr="00043294" w:rsidRDefault="007E07DC" w:rsidP="007E07D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6" w:type="dxa"/>
            <w:gridSpan w:val="4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14:paraId="20CCA8EC" w14:textId="77777777" w:rsidR="007E07DC" w:rsidRPr="00043294" w:rsidRDefault="007E07DC" w:rsidP="007E07DC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043294">
              <w:rPr>
                <w:rFonts w:ascii="Arial" w:hAnsi="Arial" w:cs="Arial"/>
                <w:b/>
                <w:sz w:val="32"/>
              </w:rPr>
              <w:t>Protokół</w:t>
            </w:r>
            <w:r w:rsidRPr="00043294">
              <w:rPr>
                <w:rFonts w:ascii="Arial" w:hAnsi="Arial" w:cs="Arial"/>
                <w:b/>
                <w:sz w:val="32"/>
              </w:rPr>
              <w:br/>
              <w:t>zdawczo-odbiorczy</w:t>
            </w:r>
          </w:p>
        </w:tc>
        <w:tc>
          <w:tcPr>
            <w:tcW w:w="226" w:type="dxa"/>
            <w:vMerge w:val="restart"/>
            <w:tcBorders>
              <w:top w:val="nil"/>
              <w:left w:val="single" w:sz="2" w:space="0" w:color="auto"/>
              <w:right w:val="nil"/>
            </w:tcBorders>
          </w:tcPr>
          <w:p w14:paraId="66792F76" w14:textId="77777777" w:rsidR="007E07DC" w:rsidRPr="00013235" w:rsidRDefault="007E07DC" w:rsidP="007E07D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EB7E1" w14:textId="77777777" w:rsidR="007E07DC" w:rsidRDefault="007E07DC" w:rsidP="007E07D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7F810FCC" w14:textId="77777777" w:rsidR="007E07DC" w:rsidRPr="00013235" w:rsidRDefault="007E07DC" w:rsidP="007E07D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E07DC" w14:paraId="381F076D" w14:textId="77777777" w:rsidTr="007E07DC">
        <w:trPr>
          <w:trHeight w:val="659"/>
        </w:trPr>
        <w:tc>
          <w:tcPr>
            <w:tcW w:w="2977" w:type="dxa"/>
            <w:gridSpan w:val="2"/>
            <w:vMerge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14:paraId="04B07A74" w14:textId="77777777" w:rsidR="007E07DC" w:rsidRDefault="007E07DC" w:rsidP="007E07DC"/>
        </w:tc>
        <w:tc>
          <w:tcPr>
            <w:tcW w:w="3176" w:type="dxa"/>
            <w:gridSpan w:val="4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01567316" w14:textId="77777777" w:rsidR="007E07DC" w:rsidRDefault="007E07DC" w:rsidP="007E07DC"/>
        </w:tc>
        <w:tc>
          <w:tcPr>
            <w:tcW w:w="226" w:type="dxa"/>
            <w:vMerge/>
            <w:tcBorders>
              <w:left w:val="single" w:sz="2" w:space="0" w:color="auto"/>
              <w:bottom w:val="single" w:sz="18" w:space="0" w:color="auto"/>
              <w:right w:val="nil"/>
            </w:tcBorders>
          </w:tcPr>
          <w:p w14:paraId="6C89B648" w14:textId="77777777" w:rsidR="007E07DC" w:rsidRPr="00043294" w:rsidRDefault="007E07DC" w:rsidP="007E07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A22D733" w14:textId="77777777" w:rsidR="007E07DC" w:rsidRDefault="007E07DC" w:rsidP="007E07DC">
            <w:pPr>
              <w:rPr>
                <w:rFonts w:ascii="Arial" w:hAnsi="Arial" w:cs="Arial"/>
                <w:sz w:val="12"/>
                <w:szCs w:val="12"/>
              </w:rPr>
            </w:pPr>
          </w:p>
          <w:p w14:paraId="25A6AC40" w14:textId="77777777" w:rsidR="007E07DC" w:rsidRDefault="007E07DC" w:rsidP="007E07D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62ADC4F" w14:textId="77777777" w:rsidR="007E07DC" w:rsidRPr="007E07DC" w:rsidRDefault="007E07DC" w:rsidP="007E07D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07DC">
              <w:rPr>
                <w:rFonts w:ascii="Arial" w:hAnsi="Arial" w:cs="Arial"/>
                <w:sz w:val="12"/>
                <w:szCs w:val="12"/>
              </w:rPr>
              <w:t>……………………………………………..</w:t>
            </w:r>
          </w:p>
          <w:p w14:paraId="355279FF" w14:textId="77777777" w:rsidR="007E07DC" w:rsidRPr="007E07DC" w:rsidRDefault="007E07DC" w:rsidP="007E07D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E07DC">
              <w:rPr>
                <w:rFonts w:ascii="Arial" w:hAnsi="Arial" w:cs="Arial"/>
                <w:sz w:val="12"/>
                <w:szCs w:val="12"/>
              </w:rPr>
              <w:t>Nazwa (pieczątka Zakładu przyjmującego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D255B4" w:rsidRPr="00043294" w14:paraId="3C5DCC41" w14:textId="77777777" w:rsidTr="00941157">
        <w:trPr>
          <w:trHeight w:val="552"/>
        </w:trPr>
        <w:tc>
          <w:tcPr>
            <w:tcW w:w="7278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196CA7A2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……………………………………………………………………………………………………………..</w:t>
            </w:r>
          </w:p>
        </w:tc>
        <w:tc>
          <w:tcPr>
            <w:tcW w:w="179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867ACD1" w14:textId="77777777" w:rsidR="00D255B4" w:rsidRPr="00043294" w:rsidRDefault="00D255B4" w:rsidP="00941157">
            <w:pPr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przyjmuje</w:t>
            </w:r>
          </w:p>
        </w:tc>
      </w:tr>
      <w:tr w:rsidR="00D255B4" w:rsidRPr="00043294" w14:paraId="4858091B" w14:textId="77777777" w:rsidTr="00941157">
        <w:trPr>
          <w:trHeight w:val="558"/>
        </w:trPr>
        <w:tc>
          <w:tcPr>
            <w:tcW w:w="72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1BD0A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……………………………………………………………………………………………………………..</w:t>
            </w:r>
          </w:p>
        </w:tc>
        <w:tc>
          <w:tcPr>
            <w:tcW w:w="179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76E2A43" w14:textId="77777777" w:rsidR="00D255B4" w:rsidRPr="00043294" w:rsidRDefault="00D255B4" w:rsidP="00941157">
            <w:pPr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zdaje</w:t>
            </w:r>
          </w:p>
        </w:tc>
      </w:tr>
      <w:tr w:rsidR="00D255B4" w:rsidRPr="00043294" w14:paraId="48A47107" w14:textId="77777777" w:rsidTr="00941157">
        <w:trPr>
          <w:trHeight w:val="417"/>
        </w:trPr>
        <w:tc>
          <w:tcPr>
            <w:tcW w:w="3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368F" w14:textId="77777777" w:rsidR="00D255B4" w:rsidRPr="00043294" w:rsidRDefault="00D255B4" w:rsidP="00D255B4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 xml:space="preserve">Nazwa </w:t>
            </w:r>
            <w:r>
              <w:rPr>
                <w:rFonts w:ascii="Arial" w:hAnsi="Arial" w:cs="Arial"/>
                <w:sz w:val="16"/>
              </w:rPr>
              <w:t>pojazdu</w:t>
            </w:r>
            <w:r w:rsidRPr="00043294">
              <w:rPr>
                <w:rFonts w:ascii="Arial" w:hAnsi="Arial" w:cs="Arial"/>
                <w:sz w:val="16"/>
              </w:rPr>
              <w:t xml:space="preserve"> ……………………...….</w:t>
            </w: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3FF69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Typ …………………………...</w:t>
            </w:r>
          </w:p>
        </w:tc>
        <w:tc>
          <w:tcPr>
            <w:tcW w:w="29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A5BE7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Nr fabryczny……………………….</w:t>
            </w:r>
          </w:p>
        </w:tc>
      </w:tr>
      <w:tr w:rsidR="00D255B4" w:rsidRPr="00043294" w14:paraId="381E9296" w14:textId="77777777" w:rsidTr="00941157">
        <w:trPr>
          <w:trHeight w:val="417"/>
        </w:trPr>
        <w:tc>
          <w:tcPr>
            <w:tcW w:w="521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0F7A7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Identyfikator pojazdu kolejowego……………………………………..….</w:t>
            </w:r>
          </w:p>
        </w:tc>
        <w:tc>
          <w:tcPr>
            <w:tcW w:w="38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9A0E7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Nr inwentarzowy………………………….………</w:t>
            </w:r>
          </w:p>
        </w:tc>
      </w:tr>
      <w:tr w:rsidR="00D255B4" w:rsidRPr="00043294" w14:paraId="46A763BD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A6813" w14:textId="77777777" w:rsidR="00D255B4" w:rsidRPr="00043294" w:rsidRDefault="007E07DC" w:rsidP="007E07DC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 zamówienia / umowy</w:t>
            </w:r>
            <w:r w:rsidR="00D255B4" w:rsidRPr="00043294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………………………………..</w:t>
            </w:r>
            <w:r w:rsidR="00D255B4" w:rsidRPr="00043294">
              <w:rPr>
                <w:rFonts w:ascii="Arial" w:hAnsi="Arial" w:cs="Arial"/>
                <w:sz w:val="16"/>
              </w:rPr>
              <w:t>…………………………………………………………………………</w:t>
            </w:r>
          </w:p>
        </w:tc>
      </w:tr>
      <w:tr w:rsidR="00D255B4" w:rsidRPr="00043294" w14:paraId="004335A0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A2467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176" w:hanging="141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Wyposażenie …………………………………………………………………………………………………………………………….</w:t>
            </w:r>
          </w:p>
        </w:tc>
      </w:tr>
      <w:tr w:rsidR="00D255B4" w:rsidRPr="00043294" w14:paraId="454FAF89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CE310" w14:textId="77777777" w:rsidR="00D255B4" w:rsidRPr="00043294" w:rsidRDefault="00D255B4" w:rsidP="00941157">
            <w:pPr>
              <w:pStyle w:val="Akapitzlist"/>
              <w:ind w:left="176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D255B4" w:rsidRPr="00043294" w14:paraId="3AE3DC8D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DF104" w14:textId="77777777" w:rsidR="00D255B4" w:rsidRPr="00043294" w:rsidRDefault="00D255B4" w:rsidP="00941157">
            <w:pPr>
              <w:pStyle w:val="Akapitzlist"/>
              <w:ind w:left="176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D255B4" w:rsidRPr="00043294" w14:paraId="1CD1D8EB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0EC9B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318" w:hanging="318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 xml:space="preserve">Dokumenty dostarczone wraz z pojazdem kolejowym: </w:t>
            </w:r>
          </w:p>
        </w:tc>
      </w:tr>
      <w:tr w:rsidR="00D255B4" w:rsidRPr="00043294" w14:paraId="4DC56DEB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B6459" w14:textId="77777777" w:rsidR="00D255B4" w:rsidRPr="00043294" w:rsidRDefault="00D255B4" w:rsidP="00941157">
            <w:pPr>
              <w:pStyle w:val="Akapitzlist"/>
              <w:numPr>
                <w:ilvl w:val="0"/>
                <w:numId w:val="129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Książka pokładowa pojazdu z napędem ……………………………………………………………………………………..</w:t>
            </w:r>
          </w:p>
        </w:tc>
      </w:tr>
      <w:tr w:rsidR="00D255B4" w:rsidRPr="00043294" w14:paraId="41A0F5E5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6A411" w14:textId="77777777" w:rsidR="00D255B4" w:rsidRPr="00043294" w:rsidRDefault="00D255B4" w:rsidP="00941157">
            <w:pPr>
              <w:pStyle w:val="Akapitzlist"/>
              <w:numPr>
                <w:ilvl w:val="0"/>
                <w:numId w:val="129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Karta pojazdu kolejowego bez napędu ……………………………………………………………………………………….</w:t>
            </w:r>
          </w:p>
        </w:tc>
      </w:tr>
      <w:tr w:rsidR="00D255B4" w:rsidRPr="00043294" w14:paraId="21A90E08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6243D" w14:textId="77777777" w:rsidR="00D255B4" w:rsidRPr="00043294" w:rsidRDefault="00D255B4" w:rsidP="00941157">
            <w:pPr>
              <w:pStyle w:val="Akapitzlist"/>
              <w:numPr>
                <w:ilvl w:val="0"/>
                <w:numId w:val="129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Dokumentacja rejestracyjna zbiorników ciśnieniowych …………………………………………………………………….</w:t>
            </w:r>
          </w:p>
        </w:tc>
      </w:tr>
      <w:tr w:rsidR="00D255B4" w:rsidRPr="00043294" w14:paraId="2F49C2AC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C0286" w14:textId="77777777" w:rsidR="00D255B4" w:rsidRPr="00043294" w:rsidRDefault="00D255B4" w:rsidP="00941157">
            <w:pPr>
              <w:pStyle w:val="Akapitzlist"/>
              <w:numPr>
                <w:ilvl w:val="0"/>
                <w:numId w:val="129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Dokumentacja rejestracyjna pozostałych urządzeń podlegających pod TDT ………………..…………………………..</w:t>
            </w:r>
          </w:p>
        </w:tc>
      </w:tr>
      <w:tr w:rsidR="00D255B4" w:rsidRPr="00043294" w14:paraId="024D6A25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DFADB" w14:textId="77777777" w:rsidR="00D255B4" w:rsidRPr="00043294" w:rsidRDefault="00D255B4" w:rsidP="00941157">
            <w:pPr>
              <w:pStyle w:val="Akapitzlist"/>
              <w:numPr>
                <w:ilvl w:val="0"/>
                <w:numId w:val="129"/>
              </w:numPr>
              <w:suppressAutoHyphens w:val="0"/>
              <w:overflowPunct/>
              <w:autoSpaceDE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Inne dokumenty …………………………………………………………………………….……………………………………</w:t>
            </w:r>
          </w:p>
        </w:tc>
      </w:tr>
      <w:tr w:rsidR="00D255B4" w:rsidRPr="00043294" w14:paraId="32AA0210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DC4F6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318" w:hanging="318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Stwierdzono braki ……………………………………………………………………………………………………………………..</w:t>
            </w:r>
          </w:p>
        </w:tc>
      </w:tr>
      <w:tr w:rsidR="00D255B4" w:rsidRPr="00043294" w14:paraId="7AC8DB4E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DF18F" w14:textId="77777777" w:rsidR="00D255B4" w:rsidRPr="00043294" w:rsidRDefault="00D255B4" w:rsidP="00941157">
            <w:pPr>
              <w:pStyle w:val="Akapitzlist"/>
              <w:ind w:left="318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  <w:tr w:rsidR="00D255B4" w:rsidRPr="00043294" w14:paraId="3140BE0A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22FCF" w14:textId="77777777" w:rsidR="00D255B4" w:rsidRPr="00043294" w:rsidRDefault="00D255B4" w:rsidP="00D255B4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318" w:hanging="318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 xml:space="preserve">Opis stanu </w:t>
            </w:r>
            <w:r>
              <w:rPr>
                <w:rFonts w:ascii="Arial" w:hAnsi="Arial" w:cs="Arial"/>
                <w:sz w:val="16"/>
              </w:rPr>
              <w:t>pojazd</w:t>
            </w:r>
            <w:r w:rsidRPr="00043294">
              <w:rPr>
                <w:rFonts w:ascii="Arial" w:hAnsi="Arial" w:cs="Arial"/>
                <w:sz w:val="16"/>
              </w:rPr>
              <w:t>u ……………………………………………………………………………………………………………………...</w:t>
            </w:r>
          </w:p>
        </w:tc>
      </w:tr>
      <w:tr w:rsidR="00D255B4" w:rsidRPr="00043294" w14:paraId="4916E89B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7550F" w14:textId="77777777" w:rsidR="00D255B4" w:rsidRPr="00043294" w:rsidRDefault="00D255B4" w:rsidP="00941157">
            <w:pPr>
              <w:pStyle w:val="Akapitzlist"/>
              <w:ind w:left="318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………………………………………………………………………………………………….……………………………………….</w:t>
            </w:r>
          </w:p>
        </w:tc>
      </w:tr>
      <w:tr w:rsidR="00D255B4" w:rsidRPr="00043294" w14:paraId="35F414C8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65914" w14:textId="77777777" w:rsidR="00D255B4" w:rsidRPr="00043294" w:rsidRDefault="00D255B4" w:rsidP="00941157">
            <w:pPr>
              <w:pStyle w:val="Akapitzlist"/>
              <w:ind w:left="318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………………………………………………………………………………………………………………………………….………...</w:t>
            </w:r>
          </w:p>
        </w:tc>
      </w:tr>
      <w:tr w:rsidR="00D255B4" w:rsidRPr="00043294" w14:paraId="4CC3E007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DFF31" w14:textId="77777777" w:rsidR="00D255B4" w:rsidRPr="00043294" w:rsidRDefault="00D255B4" w:rsidP="00941157">
            <w:pPr>
              <w:pStyle w:val="Akapitzlist"/>
              <w:numPr>
                <w:ilvl w:val="0"/>
                <w:numId w:val="128"/>
              </w:numPr>
              <w:suppressAutoHyphens w:val="0"/>
              <w:overflowPunct/>
              <w:autoSpaceDE/>
              <w:ind w:left="318" w:hanging="318"/>
              <w:contextualSpacing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Uwagi: ……………………………………………………………………………………………………………………………..………</w:t>
            </w:r>
          </w:p>
        </w:tc>
      </w:tr>
      <w:tr w:rsidR="00D255B4" w:rsidRPr="00043294" w14:paraId="03C154E5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655AC" w14:textId="77777777" w:rsidR="00D255B4" w:rsidRPr="00043294" w:rsidRDefault="00D255B4" w:rsidP="00941157">
            <w:pPr>
              <w:pStyle w:val="Akapitzlist"/>
              <w:ind w:left="318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……………………………………………………………………………………………………………………………………….……</w:t>
            </w:r>
          </w:p>
        </w:tc>
      </w:tr>
      <w:tr w:rsidR="00D255B4" w:rsidRPr="00043294" w14:paraId="500F14E1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28B84" w14:textId="77777777" w:rsidR="00D255B4" w:rsidRPr="00043294" w:rsidRDefault="00D255B4" w:rsidP="00941157">
            <w:pPr>
              <w:pStyle w:val="Akapitzlist"/>
              <w:ind w:left="318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…………………………………………………………………………………………………………………………………….………</w:t>
            </w:r>
          </w:p>
        </w:tc>
      </w:tr>
      <w:tr w:rsidR="00D255B4" w:rsidRPr="00043294" w14:paraId="3702A77A" w14:textId="77777777" w:rsidTr="00941157">
        <w:trPr>
          <w:trHeight w:val="417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0D1FA" w14:textId="77777777" w:rsidR="00D255B4" w:rsidRPr="00043294" w:rsidRDefault="00D255B4" w:rsidP="00941157">
            <w:pPr>
              <w:pStyle w:val="Akapitzlist"/>
              <w:ind w:left="318"/>
              <w:jc w:val="center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STRONA ZDAJĄCA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466A5" w14:textId="77777777" w:rsidR="00D255B4" w:rsidRPr="00043294" w:rsidRDefault="00D255B4" w:rsidP="00941157">
            <w:pPr>
              <w:pStyle w:val="Akapitzlist"/>
              <w:ind w:left="318"/>
              <w:jc w:val="center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STRONA ODBIERAJĄCA</w:t>
            </w:r>
          </w:p>
        </w:tc>
      </w:tr>
      <w:tr w:rsidR="00D255B4" w:rsidRPr="00043294" w14:paraId="2A1E73FE" w14:textId="77777777" w:rsidTr="00941157">
        <w:trPr>
          <w:trHeight w:val="417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double" w:sz="12" w:space="0" w:color="auto"/>
            </w:tcBorders>
            <w:vAlign w:val="bottom"/>
          </w:tcPr>
          <w:p w14:paraId="7BDFBD7F" w14:textId="77777777" w:rsidR="00D255B4" w:rsidRPr="00043294" w:rsidRDefault="00D255B4" w:rsidP="00941157">
            <w:pPr>
              <w:pStyle w:val="Akapitzlist"/>
              <w:ind w:left="0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  <w:tc>
          <w:tcPr>
            <w:tcW w:w="4536" w:type="dxa"/>
            <w:gridSpan w:val="5"/>
            <w:tcBorders>
              <w:top w:val="nil"/>
              <w:left w:val="double" w:sz="12" w:space="0" w:color="auto"/>
              <w:bottom w:val="nil"/>
              <w:right w:val="nil"/>
            </w:tcBorders>
            <w:vAlign w:val="bottom"/>
          </w:tcPr>
          <w:p w14:paraId="5175AA98" w14:textId="77777777" w:rsidR="00D255B4" w:rsidRPr="00043294" w:rsidRDefault="00D255B4" w:rsidP="00941157">
            <w:pPr>
              <w:pStyle w:val="Akapitzlist"/>
              <w:ind w:left="318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</w:tr>
      <w:tr w:rsidR="00D255B4" w:rsidRPr="00043294" w14:paraId="28E4B0CC" w14:textId="77777777" w:rsidTr="00941157">
        <w:trPr>
          <w:trHeight w:val="417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double" w:sz="12" w:space="0" w:color="auto"/>
            </w:tcBorders>
            <w:vAlign w:val="bottom"/>
          </w:tcPr>
          <w:p w14:paraId="6D54AAE4" w14:textId="77777777" w:rsidR="00D255B4" w:rsidRPr="00043294" w:rsidRDefault="00D255B4" w:rsidP="00941157">
            <w:pPr>
              <w:pStyle w:val="Akapitzlist"/>
              <w:ind w:left="0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  <w:tc>
          <w:tcPr>
            <w:tcW w:w="4536" w:type="dxa"/>
            <w:gridSpan w:val="5"/>
            <w:tcBorders>
              <w:top w:val="nil"/>
              <w:left w:val="double" w:sz="12" w:space="0" w:color="auto"/>
              <w:bottom w:val="nil"/>
              <w:right w:val="nil"/>
            </w:tcBorders>
            <w:vAlign w:val="bottom"/>
          </w:tcPr>
          <w:p w14:paraId="642CE1F0" w14:textId="77777777" w:rsidR="00D255B4" w:rsidRPr="00043294" w:rsidRDefault="00D255B4" w:rsidP="00941157">
            <w:pPr>
              <w:pStyle w:val="Akapitzlist"/>
              <w:ind w:left="318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</w:tr>
      <w:tr w:rsidR="00D255B4" w:rsidRPr="00043294" w14:paraId="0FAFD7D3" w14:textId="77777777" w:rsidTr="00941157">
        <w:trPr>
          <w:trHeight w:val="417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double" w:sz="12" w:space="0" w:color="auto"/>
            </w:tcBorders>
            <w:vAlign w:val="bottom"/>
          </w:tcPr>
          <w:p w14:paraId="685F3835" w14:textId="77777777" w:rsidR="00D255B4" w:rsidRPr="00043294" w:rsidRDefault="00D255B4" w:rsidP="00941157">
            <w:pPr>
              <w:pStyle w:val="Akapitzlist"/>
              <w:ind w:left="0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  <w:tc>
          <w:tcPr>
            <w:tcW w:w="4536" w:type="dxa"/>
            <w:gridSpan w:val="5"/>
            <w:tcBorders>
              <w:top w:val="nil"/>
              <w:left w:val="double" w:sz="12" w:space="0" w:color="auto"/>
              <w:bottom w:val="nil"/>
              <w:right w:val="nil"/>
            </w:tcBorders>
            <w:vAlign w:val="bottom"/>
          </w:tcPr>
          <w:p w14:paraId="27FC28A4" w14:textId="77777777" w:rsidR="00D255B4" w:rsidRPr="00043294" w:rsidRDefault="00D255B4" w:rsidP="00941157">
            <w:pPr>
              <w:pStyle w:val="Akapitzlist"/>
              <w:ind w:left="318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…………………………………………………………………</w:t>
            </w:r>
          </w:p>
        </w:tc>
      </w:tr>
      <w:tr w:rsidR="00D255B4" w:rsidRPr="00043294" w14:paraId="5F6D8104" w14:textId="77777777" w:rsidTr="007E07DC">
        <w:trPr>
          <w:trHeight w:val="41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7F76EA0" w14:textId="77777777" w:rsidR="00D255B4" w:rsidRPr="00043294" w:rsidRDefault="00D255B4" w:rsidP="00941157">
            <w:pPr>
              <w:pStyle w:val="Akapitzlist"/>
              <w:ind w:left="318"/>
              <w:jc w:val="center"/>
              <w:rPr>
                <w:rFonts w:ascii="Arial" w:hAnsi="Arial" w:cs="Arial"/>
                <w:sz w:val="16"/>
                <w:vertAlign w:val="superscript"/>
              </w:rPr>
            </w:pPr>
            <w:r w:rsidRPr="00043294">
              <w:rPr>
                <w:rFonts w:ascii="Arial" w:hAnsi="Arial" w:cs="Arial"/>
                <w:sz w:val="16"/>
                <w:vertAlign w:val="superscript"/>
              </w:rPr>
              <w:t>Imię i nazwisko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BDA14" w14:textId="77777777" w:rsidR="00D255B4" w:rsidRPr="00043294" w:rsidRDefault="00D255B4" w:rsidP="00941157">
            <w:pPr>
              <w:pStyle w:val="Akapitzlist"/>
              <w:ind w:left="318"/>
              <w:jc w:val="center"/>
              <w:rPr>
                <w:rFonts w:ascii="Arial" w:hAnsi="Arial" w:cs="Arial"/>
                <w:sz w:val="16"/>
                <w:vertAlign w:val="superscript"/>
              </w:rPr>
            </w:pPr>
            <w:r w:rsidRPr="00043294">
              <w:rPr>
                <w:rFonts w:ascii="Arial" w:hAnsi="Arial" w:cs="Arial"/>
                <w:sz w:val="16"/>
                <w:vertAlign w:val="superscript"/>
              </w:rPr>
              <w:t>podpis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9DE99" w14:textId="77777777" w:rsidR="00D255B4" w:rsidRPr="00043294" w:rsidRDefault="00D255B4" w:rsidP="00941157">
            <w:pPr>
              <w:pStyle w:val="Akapitzlist"/>
              <w:ind w:left="318"/>
              <w:jc w:val="center"/>
              <w:rPr>
                <w:rFonts w:ascii="Arial" w:hAnsi="Arial" w:cs="Arial"/>
                <w:sz w:val="16"/>
                <w:vertAlign w:val="superscript"/>
              </w:rPr>
            </w:pPr>
            <w:r w:rsidRPr="00043294">
              <w:rPr>
                <w:rFonts w:ascii="Arial" w:hAnsi="Arial" w:cs="Arial"/>
                <w:sz w:val="16"/>
                <w:vertAlign w:val="superscript"/>
              </w:rPr>
              <w:t>Imię i nazwisko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D694C" w14:textId="77777777" w:rsidR="00D255B4" w:rsidRPr="00043294" w:rsidRDefault="00D255B4" w:rsidP="00941157">
            <w:pPr>
              <w:pStyle w:val="Akapitzlist"/>
              <w:ind w:left="318"/>
              <w:jc w:val="center"/>
              <w:rPr>
                <w:rFonts w:ascii="Arial" w:hAnsi="Arial" w:cs="Arial"/>
                <w:sz w:val="16"/>
                <w:vertAlign w:val="superscript"/>
              </w:rPr>
            </w:pPr>
            <w:r w:rsidRPr="00043294">
              <w:rPr>
                <w:rFonts w:ascii="Arial" w:hAnsi="Arial" w:cs="Arial"/>
                <w:sz w:val="16"/>
                <w:vertAlign w:val="superscript"/>
              </w:rPr>
              <w:t>podpis</w:t>
            </w:r>
          </w:p>
        </w:tc>
      </w:tr>
      <w:tr w:rsidR="00D255B4" w:rsidRPr="00043294" w14:paraId="776E636D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6FB72C3" w14:textId="77777777" w:rsidR="00D255B4" w:rsidRPr="00043294" w:rsidRDefault="00D255B4" w:rsidP="00941157">
            <w:pPr>
              <w:pStyle w:val="Akapitzlist"/>
              <w:ind w:left="318"/>
              <w:jc w:val="center"/>
              <w:rPr>
                <w:rFonts w:ascii="Arial" w:hAnsi="Arial" w:cs="Arial"/>
                <w:sz w:val="16"/>
              </w:rPr>
            </w:pPr>
            <w:r w:rsidRPr="00043294">
              <w:rPr>
                <w:rFonts w:ascii="Arial" w:hAnsi="Arial" w:cs="Arial"/>
                <w:sz w:val="16"/>
              </w:rPr>
              <w:t>…………………………….., dnia ………………………………. r.</w:t>
            </w:r>
          </w:p>
        </w:tc>
      </w:tr>
      <w:tr w:rsidR="00D255B4" w:rsidRPr="00043294" w14:paraId="10B4E68A" w14:textId="77777777" w:rsidTr="00941157">
        <w:trPr>
          <w:trHeight w:val="417"/>
        </w:trPr>
        <w:tc>
          <w:tcPr>
            <w:tcW w:w="9072" w:type="dxa"/>
            <w:gridSpan w:val="9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60E93C77" w14:textId="77777777" w:rsidR="00D255B4" w:rsidRPr="00043294" w:rsidRDefault="00D255B4" w:rsidP="00941157">
            <w:pPr>
              <w:pStyle w:val="Akapitzlist"/>
              <w:ind w:left="0"/>
              <w:contextualSpacing/>
              <w:rPr>
                <w:rFonts w:ascii="Arial" w:hAnsi="Arial" w:cs="Arial"/>
                <w:sz w:val="12"/>
              </w:rPr>
            </w:pPr>
            <w:r w:rsidRPr="00043294">
              <w:rPr>
                <w:rFonts w:ascii="Arial" w:hAnsi="Arial" w:cs="Arial"/>
                <w:sz w:val="12"/>
              </w:rPr>
              <w:t>W miarę potrzeby elementy niewyczerpalne zamieścić drugostronnie pod odpowiednią cyfrą.</w:t>
            </w:r>
          </w:p>
          <w:p w14:paraId="6EC18269" w14:textId="77777777" w:rsidR="00D255B4" w:rsidRPr="00043294" w:rsidRDefault="00D255B4" w:rsidP="00941157">
            <w:pPr>
              <w:pStyle w:val="Akapitzlist"/>
              <w:ind w:left="318"/>
              <w:rPr>
                <w:rFonts w:ascii="Arial" w:hAnsi="Arial" w:cs="Arial"/>
                <w:sz w:val="12"/>
              </w:rPr>
            </w:pPr>
          </w:p>
        </w:tc>
      </w:tr>
    </w:tbl>
    <w:p w14:paraId="6F083682" w14:textId="77777777" w:rsidR="001739D3" w:rsidRPr="00EA526B" w:rsidRDefault="001739D3" w:rsidP="00B85C0B">
      <w:pPr>
        <w:pStyle w:val="Nagwek1"/>
        <w:pageBreakBefore/>
        <w:spacing w:after="240" w:line="240" w:lineRule="auto"/>
        <w:jc w:val="right"/>
      </w:pPr>
    </w:p>
    <w:sectPr w:rsidR="001739D3" w:rsidRPr="00EA526B" w:rsidSect="001D67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0ABBF" w14:textId="77777777" w:rsidR="0098512F" w:rsidRDefault="0098512F">
      <w:r>
        <w:separator/>
      </w:r>
    </w:p>
  </w:endnote>
  <w:endnote w:type="continuationSeparator" w:id="0">
    <w:p w14:paraId="3FDEAF5D" w14:textId="77777777" w:rsidR="0098512F" w:rsidRDefault="0098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0C945" w14:textId="77777777" w:rsidR="001C284A" w:rsidRDefault="001C284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A7BCB" w14:textId="77777777" w:rsidR="001C284A" w:rsidRDefault="001C284A">
    <w:pPr>
      <w:pStyle w:val="Stopka"/>
      <w:jc w:val="center"/>
      <w:rPr>
        <w:rFonts w:ascii="Arial" w:hAnsi="Arial" w:cs="Arial"/>
      </w:rPr>
    </w:pPr>
  </w:p>
  <w:p w14:paraId="0FFC0513" w14:textId="77777777" w:rsidR="001C284A" w:rsidRDefault="001C284A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86C57" w14:textId="77777777" w:rsidR="001C284A" w:rsidRDefault="001C28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CE016" w14:textId="77777777" w:rsidR="0098512F" w:rsidRDefault="0098512F">
      <w:r>
        <w:separator/>
      </w:r>
    </w:p>
  </w:footnote>
  <w:footnote w:type="continuationSeparator" w:id="0">
    <w:p w14:paraId="277572A3" w14:textId="77777777" w:rsidR="0098512F" w:rsidRDefault="00985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9B715" w14:textId="77777777" w:rsidR="001C284A" w:rsidRDefault="001C284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85952" w14:textId="77777777" w:rsidR="001C284A" w:rsidRDefault="001C284A">
    <w:pPr>
      <w:pStyle w:val="Nagwek"/>
      <w:jc w:val="center"/>
    </w:pPr>
    <w:r>
      <w:rPr>
        <w:rFonts w:ascii="Arial" w:hAnsi="Arial" w:cs="Arial"/>
      </w:rPr>
      <w:t>PKP POLSKIE LINIE KOLEJOWE S.A.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75499" w14:textId="77777777" w:rsidR="001C284A" w:rsidRDefault="001C28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C3AE4A8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dstrike w:val="0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3"/>
    <w:multiLevelType w:val="multilevel"/>
    <w:tmpl w:val="C2AE031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34" w:hanging="360"/>
      </w:pPr>
      <w:rPr>
        <w:rFonts w:ascii="Arial" w:hAnsi="Arial" w:cs="Arial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strike w:val="0"/>
        <w:dstrike w:val="0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 w15:restartNumberingAfterBreak="0">
    <w:nsid w:val="00000004"/>
    <w:multiLevelType w:val="multilevel"/>
    <w:tmpl w:val="7E5AD73E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strike w:val="0"/>
        <w:dstrike w:val="0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49"/>
        </w:tabs>
        <w:ind w:left="360" w:hanging="360"/>
      </w:pPr>
      <w:rPr>
        <w:rFonts w:ascii="Arial" w:hAnsi="Arial" w:cs="Arial"/>
        <w:sz w:val="24"/>
        <w:szCs w:val="24"/>
      </w:rPr>
    </w:lvl>
  </w:abstractNum>
  <w:abstractNum w:abstractNumId="7" w15:restartNumberingAfterBreak="0">
    <w:nsid w:val="00000008"/>
    <w:multiLevelType w:val="multilevel"/>
    <w:tmpl w:val="C740970E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rFonts w:ascii="Arial" w:hAnsi="Arial" w:cs="Aria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ascii="Arial" w:hAnsi="Arial" w:cs="Aria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ascii="Arial" w:hAnsi="Arial" w:cs="Aria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ascii="Arial" w:hAnsi="Arial" w:cs="Arial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ascii="Arial" w:hAnsi="Arial" w:cs="Arial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ascii="Arial" w:hAnsi="Arial" w:cs="Arial"/>
        <w:sz w:val="24"/>
        <w:szCs w:val="24"/>
      </w:rPr>
    </w:lvl>
  </w:abstractNum>
  <w:abstractNum w:abstractNumId="8" w15:restartNumberingAfterBreak="0">
    <w:nsid w:val="00000009"/>
    <w:multiLevelType w:val="multilevel"/>
    <w:tmpl w:val="55B2118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color w:val="auto"/>
        <w:sz w:val="22"/>
        <w:szCs w:val="22"/>
        <w:highlight w:val="yellow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color w:val="auto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0000000A"/>
    <w:multiLevelType w:val="multilevel"/>
    <w:tmpl w:val="C54EBC2E"/>
    <w:name w:val="WW8Num10"/>
    <w:lvl w:ilvl="0">
      <w:start w:val="1"/>
      <w:numFmt w:val="decimal"/>
      <w:lvlText w:val="%1."/>
      <w:lvlJc w:val="left"/>
      <w:pPr>
        <w:tabs>
          <w:tab w:val="num" w:pos="709"/>
        </w:tabs>
        <w:ind w:left="357" w:hanging="357"/>
      </w:pPr>
      <w:rPr>
        <w:rFonts w:ascii="Arial" w:hAnsi="Arial" w:cs="Arial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0000000B"/>
    <w:multiLevelType w:val="multilevel"/>
    <w:tmpl w:val="B5D2EFB2"/>
    <w:name w:val="WW8Num11"/>
    <w:lvl w:ilvl="0">
      <w:start w:val="1"/>
      <w:numFmt w:val="decimal"/>
      <w:pStyle w:val="Ustp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1" w15:restartNumberingAfterBreak="0">
    <w:nsid w:val="0000000C"/>
    <w:multiLevelType w:val="multilevel"/>
    <w:tmpl w:val="CA689244"/>
    <w:name w:val="WW8Num1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dstrike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strike w:val="0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13" w15:restartNumberingAfterBreak="0">
    <w:nsid w:val="0000000E"/>
    <w:multiLevelType w:val="multilevel"/>
    <w:tmpl w:val="F61E9C3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0000000F"/>
    <w:multiLevelType w:val="multilevel"/>
    <w:tmpl w:val="D92270C4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00000010"/>
    <w:multiLevelType w:val="singleLevel"/>
    <w:tmpl w:val="0498A86C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434" w:hanging="360"/>
      </w:pPr>
      <w:rPr>
        <w:rFonts w:ascii="Arial" w:hAnsi="Arial" w:cs="Arial"/>
        <w:sz w:val="24"/>
        <w:szCs w:val="22"/>
      </w:rPr>
    </w:lvl>
  </w:abstractNum>
  <w:abstractNum w:abstractNumId="16" w15:restartNumberingAfterBreak="0">
    <w:nsid w:val="00000011"/>
    <w:multiLevelType w:val="multilevel"/>
    <w:tmpl w:val="8CF652D0"/>
    <w:name w:val="WW8Num1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00000013"/>
    <w:multiLevelType w:val="multilevel"/>
    <w:tmpl w:val="81562C9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9" w15:restartNumberingAfterBreak="0">
    <w:nsid w:val="00000014"/>
    <w:multiLevelType w:val="multilevel"/>
    <w:tmpl w:val="CC9E4708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4"/>
        <w:szCs w:val="24"/>
        <w:highlight w:val="yellow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rFonts w:ascii="Arial" w:hAnsi="Arial" w:cs="Arial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ascii="Arial" w:hAnsi="Arial" w:cs="Arial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ascii="Arial" w:hAnsi="Arial" w:cs="Arial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ascii="Arial" w:hAnsi="Arial" w:cs="Arial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ascii="Arial" w:hAnsi="Arial" w:cs="Arial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ascii="Arial" w:hAnsi="Arial" w:cs="Arial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4"/>
        <w:szCs w:val="24"/>
        <w:highlight w:val="cyan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b w:val="0"/>
        <w:kern w:val="1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rFonts w:ascii="Arial" w:hAnsi="Arial" w:cs="Arial"/>
        <w:vanish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ascii="Arial" w:hAnsi="Arial" w:cs="Arial"/>
        <w:vanish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ascii="Arial" w:hAnsi="Arial" w:cs="Arial"/>
        <w:vanish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ascii="Arial" w:hAnsi="Arial" w:cs="Arial"/>
        <w:vanish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ascii="Arial" w:hAnsi="Arial" w:cs="Arial"/>
        <w:vanish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ascii="Arial" w:hAnsi="Arial" w:cs="Arial"/>
        <w:vanish/>
        <w:sz w:val="24"/>
        <w:szCs w:val="24"/>
      </w:rPr>
    </w:lvl>
  </w:abstractNum>
  <w:abstractNum w:abstractNumId="22" w15:restartNumberingAfterBreak="0">
    <w:nsid w:val="00000018"/>
    <w:multiLevelType w:val="multilevel"/>
    <w:tmpl w:val="92F40498"/>
    <w:name w:val="WW8Num2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strike w:val="0"/>
        <w:color w:val="auto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4" w15:restartNumberingAfterBreak="0">
    <w:nsid w:val="0000001A"/>
    <w:multiLevelType w:val="multilevel"/>
    <w:tmpl w:val="E15C47FA"/>
    <w:name w:val="WW8Num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strike w:val="0"/>
        <w:color w:val="auto"/>
        <w:kern w:val="1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0000001B"/>
    <w:multiLevelType w:val="singleLevel"/>
    <w:tmpl w:val="C958DBE4"/>
    <w:name w:val="WW8Num27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Arial" w:hAnsi="Arial" w:cs="Arial"/>
        <w:i w:val="0"/>
        <w:strike w:val="0"/>
        <w:dstrike w:val="0"/>
        <w:color w:val="auto"/>
        <w:sz w:val="22"/>
        <w:szCs w:val="22"/>
      </w:rPr>
    </w:lvl>
  </w:abstractNum>
  <w:abstractNum w:abstractNumId="26" w15:restartNumberingAfterBreak="0">
    <w:nsid w:val="0000001C"/>
    <w:multiLevelType w:val="multilevel"/>
    <w:tmpl w:val="65BE999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0000001D"/>
    <w:multiLevelType w:val="multilevel"/>
    <w:tmpl w:val="2FB8FFBC"/>
    <w:name w:val="WW8Num2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0000001E"/>
    <w:multiLevelType w:val="multilevel"/>
    <w:tmpl w:val="1D4C6310"/>
    <w:name w:val="WW8Num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0000001F"/>
    <w:multiLevelType w:val="multilevel"/>
    <w:tmpl w:val="78F84C34"/>
    <w:name w:val="WW8Num31"/>
    <w:lvl w:ilvl="0">
      <w:start w:val="1"/>
      <w:numFmt w:val="decimal"/>
      <w:lvlText w:val="%1."/>
      <w:lvlJc w:val="left"/>
      <w:pPr>
        <w:tabs>
          <w:tab w:val="num" w:pos="709"/>
        </w:tabs>
        <w:ind w:left="357" w:hanging="357"/>
      </w:pPr>
      <w:rPr>
        <w:rFonts w:ascii="Arial" w:hAnsi="Arial" w:hint="default"/>
        <w:b w:val="0"/>
        <w:bCs/>
        <w:strike w:val="0"/>
        <w:dstrike w:val="0"/>
        <w:color w:val="auto"/>
        <w:sz w:val="24"/>
        <w:szCs w:val="24"/>
        <w:highlight w:val="yellow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b w:val="0"/>
        <w:color w:val="auto"/>
        <w:kern w:val="1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b w:val="0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sz w:val="22"/>
        <w:szCs w:val="22"/>
      </w:rPr>
    </w:lvl>
  </w:abstractNum>
  <w:abstractNum w:abstractNumId="31" w15:restartNumberingAfterBreak="0">
    <w:nsid w:val="00000021"/>
    <w:multiLevelType w:val="multilevel"/>
    <w:tmpl w:val="2320089C"/>
    <w:name w:val="WW8Num3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Arial" w:hAnsi="Arial" w:cs="Arial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Arial" w:hAnsi="Arial" w:cs="Arial"/>
        <w:b w:val="0"/>
        <w:sz w:val="24"/>
        <w:szCs w:val="24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color w:val="333333"/>
        <w:sz w:val="18"/>
        <w:szCs w:val="18"/>
      </w:rPr>
    </w:lvl>
  </w:abstractNum>
  <w:abstractNum w:abstractNumId="34" w15:restartNumberingAfterBreak="0">
    <w:nsid w:val="00000024"/>
    <w:multiLevelType w:val="multilevel"/>
    <w:tmpl w:val="B804184C"/>
    <w:name w:val="WW8Num3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5" w15:restartNumberingAfterBreak="0">
    <w:nsid w:val="00000025"/>
    <w:multiLevelType w:val="multilevel"/>
    <w:tmpl w:val="20B66A12"/>
    <w:name w:val="WW8Num3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6" w15:restartNumberingAfterBreak="0">
    <w:nsid w:val="00000027"/>
    <w:multiLevelType w:val="multilevel"/>
    <w:tmpl w:val="CF9AD0E8"/>
    <w:name w:val="WW8Num3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strike w:val="0"/>
        <w:color w:val="auto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7" w15:restartNumberingAfterBreak="0">
    <w:nsid w:val="00000028"/>
    <w:multiLevelType w:val="multilevel"/>
    <w:tmpl w:val="821CE4B2"/>
    <w:name w:val="WW8Num4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dstrike w:val="0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8" w15:restartNumberingAfterBreak="0">
    <w:nsid w:val="00000029"/>
    <w:multiLevelType w:val="multilevel"/>
    <w:tmpl w:val="2B04ABA4"/>
    <w:name w:val="WW8Num4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dstrike w:val="0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color w:val="auto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9" w15:restartNumberingAfterBreak="0">
    <w:nsid w:val="0000002A"/>
    <w:multiLevelType w:val="multilevel"/>
    <w:tmpl w:val="6644A95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0" w15:restartNumberingAfterBreak="0">
    <w:nsid w:val="0000002B"/>
    <w:multiLevelType w:val="multilevel"/>
    <w:tmpl w:val="C30C60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1" w15:restartNumberingAfterBreak="0">
    <w:nsid w:val="0000002C"/>
    <w:multiLevelType w:val="multilevel"/>
    <w:tmpl w:val="7826B9E2"/>
    <w:lvl w:ilvl="0">
      <w:start w:val="1"/>
      <w:numFmt w:val="decimal"/>
      <w:lvlText w:val="%1."/>
      <w:lvlJc w:val="left"/>
      <w:pPr>
        <w:tabs>
          <w:tab w:val="num" w:pos="709"/>
        </w:tabs>
        <w:ind w:left="357" w:hanging="357"/>
      </w:pPr>
      <w:rPr>
        <w:rFonts w:ascii="Arial" w:hAnsi="Arial" w:cs="Arial"/>
        <w:b w:val="0"/>
        <w:strike w:val="0"/>
        <w:d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2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rFonts w:ascii="Arial" w:hAnsi="Arial" w:cs="Aria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ascii="Arial" w:hAnsi="Arial" w:cs="Aria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ascii="Arial" w:hAnsi="Arial" w:cs="Aria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ascii="Arial" w:hAnsi="Arial" w:cs="Arial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ascii="Arial" w:hAnsi="Arial" w:cs="Arial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ascii="Arial" w:hAnsi="Arial" w:cs="Arial"/>
        <w:sz w:val="24"/>
        <w:szCs w:val="24"/>
      </w:r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strike w:val="0"/>
        <w:dstrike w:val="0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4" w15:restartNumberingAfterBreak="0">
    <w:nsid w:val="00000030"/>
    <w:multiLevelType w:val="singleLevel"/>
    <w:tmpl w:val="5A6A029E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1434" w:hanging="360"/>
      </w:pPr>
      <w:rPr>
        <w:rFonts w:ascii="Arial" w:hAnsi="Arial" w:cs="Arial"/>
        <w:color w:val="auto"/>
        <w:sz w:val="22"/>
        <w:szCs w:val="22"/>
      </w:rPr>
    </w:lvl>
  </w:abstractNum>
  <w:abstractNum w:abstractNumId="45" w15:restartNumberingAfterBreak="0">
    <w:nsid w:val="00000032"/>
    <w:multiLevelType w:val="multilevel"/>
    <w:tmpl w:val="5096E3FA"/>
    <w:name w:val="WW8Num5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strike w:val="0"/>
        <w:color w:val="auto"/>
        <w:kern w:val="1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6" w15:restartNumberingAfterBreak="0">
    <w:nsid w:val="00000033"/>
    <w:multiLevelType w:val="singleLevel"/>
    <w:tmpl w:val="48265FEC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1083" w:hanging="360"/>
      </w:pPr>
      <w:rPr>
        <w:color w:val="auto"/>
      </w:rPr>
    </w:lvl>
  </w:abstractNum>
  <w:abstractNum w:abstractNumId="47" w15:restartNumberingAfterBreak="0">
    <w:nsid w:val="00000034"/>
    <w:multiLevelType w:val="multilevel"/>
    <w:tmpl w:val="5408080A"/>
    <w:name w:val="WW8Num5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4"/>
        <w:szCs w:val="24"/>
        <w:highlight w:val="cyan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b w:val="0"/>
        <w:color w:val="auto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rFonts w:cs="Arial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Arial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Arial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Arial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Arial"/>
      </w:rPr>
    </w:lvl>
  </w:abstractNum>
  <w:abstractNum w:abstractNumId="48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9" w15:restartNumberingAfterBreak="0">
    <w:nsid w:val="00000036"/>
    <w:multiLevelType w:val="singleLevel"/>
    <w:tmpl w:val="00000036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</w:abstractNum>
  <w:abstractNum w:abstractNumId="50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Arial" w:hAnsi="Arial" w:cs="Arial"/>
        <w:sz w:val="24"/>
        <w:szCs w:val="24"/>
      </w:rPr>
    </w:lvl>
  </w:abstractNum>
  <w:abstractNum w:abstractNumId="51" w15:restartNumberingAfterBreak="0">
    <w:nsid w:val="00000038"/>
    <w:multiLevelType w:val="singleLevel"/>
    <w:tmpl w:val="DFCAFCE6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strike w:val="0"/>
        <w:color w:val="auto"/>
      </w:rPr>
    </w:lvl>
  </w:abstractNum>
  <w:abstractNum w:abstractNumId="52" w15:restartNumberingAfterBreak="0">
    <w:nsid w:val="0018480C"/>
    <w:multiLevelType w:val="hybridMultilevel"/>
    <w:tmpl w:val="9678FE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1A67913"/>
    <w:multiLevelType w:val="hybridMultilevel"/>
    <w:tmpl w:val="63FC3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3724E36"/>
    <w:multiLevelType w:val="hybridMultilevel"/>
    <w:tmpl w:val="2D3A95E6"/>
    <w:name w:val="WW8Num310"/>
    <w:lvl w:ilvl="0" w:tplc="3F46CEB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58F6932"/>
    <w:multiLevelType w:val="hybridMultilevel"/>
    <w:tmpl w:val="E8AA73BE"/>
    <w:lvl w:ilvl="0" w:tplc="65607D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1A4C1442">
      <w:start w:val="1"/>
      <w:numFmt w:val="upperRoman"/>
      <w:lvlText w:val="%2."/>
      <w:lvlJc w:val="left"/>
      <w:pPr>
        <w:ind w:left="1800" w:hanging="720"/>
      </w:pPr>
      <w:rPr>
        <w:rFonts w:hint="default"/>
        <w:strike/>
        <w:color w:val="FF0000"/>
      </w:rPr>
    </w:lvl>
    <w:lvl w:ilvl="2" w:tplc="4362535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B9CE9B36">
      <w:start w:val="5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E02ED0B2">
      <w:start w:val="12"/>
      <w:numFmt w:val="bullet"/>
      <w:lvlText w:val=""/>
      <w:lvlJc w:val="left"/>
      <w:pPr>
        <w:ind w:left="3600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2B4DCD"/>
    <w:multiLevelType w:val="hybridMultilevel"/>
    <w:tmpl w:val="82F21E42"/>
    <w:lvl w:ilvl="0" w:tplc="2E26E7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6AC2EDD"/>
    <w:multiLevelType w:val="hybridMultilevel"/>
    <w:tmpl w:val="0D164B4E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8" w15:restartNumberingAfterBreak="0">
    <w:nsid w:val="06C0323A"/>
    <w:multiLevelType w:val="hybridMultilevel"/>
    <w:tmpl w:val="8924B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8B6533E"/>
    <w:multiLevelType w:val="hybridMultilevel"/>
    <w:tmpl w:val="6FE65C48"/>
    <w:lvl w:ilvl="0" w:tplc="00000026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8CE77E7"/>
    <w:multiLevelType w:val="hybridMultilevel"/>
    <w:tmpl w:val="019C2686"/>
    <w:lvl w:ilvl="0" w:tplc="631482BC">
      <w:start w:val="1"/>
      <w:numFmt w:val="decimal"/>
      <w:lvlText w:val="%1)"/>
      <w:lvlJc w:val="left"/>
      <w:pPr>
        <w:ind w:left="1434" w:hanging="360"/>
      </w:pPr>
      <w:rPr>
        <w:rFonts w:ascii="Arial" w:hAnsi="Arial" w:cs="Arial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1" w15:restartNumberingAfterBreak="0">
    <w:nsid w:val="09775BEC"/>
    <w:multiLevelType w:val="hybridMultilevel"/>
    <w:tmpl w:val="63B0D3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0A2258F0"/>
    <w:multiLevelType w:val="hybridMultilevel"/>
    <w:tmpl w:val="1646E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B723BAC"/>
    <w:multiLevelType w:val="hybridMultilevel"/>
    <w:tmpl w:val="AD426D2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4" w15:restartNumberingAfterBreak="0">
    <w:nsid w:val="0C582AE1"/>
    <w:multiLevelType w:val="multilevel"/>
    <w:tmpl w:val="8878E110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Arial" w:hAnsi="Arial" w:cs="Arial"/>
        <w:strike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D3B3B11"/>
    <w:multiLevelType w:val="hybridMultilevel"/>
    <w:tmpl w:val="73063B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0D442EC1"/>
    <w:multiLevelType w:val="hybridMultilevel"/>
    <w:tmpl w:val="B652DFFC"/>
    <w:lvl w:ilvl="0" w:tplc="349EDA4C">
      <w:start w:val="3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FFC6D51"/>
    <w:multiLevelType w:val="hybridMultilevel"/>
    <w:tmpl w:val="FFB0ACCA"/>
    <w:name w:val="WW8Num162"/>
    <w:lvl w:ilvl="0" w:tplc="AB988FF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0845A0E"/>
    <w:multiLevelType w:val="multilevel"/>
    <w:tmpl w:val="0C8827D8"/>
    <w:name w:val="WW8Num142"/>
    <w:lvl w:ilvl="0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69" w15:restartNumberingAfterBreak="0">
    <w:nsid w:val="113A1D5E"/>
    <w:multiLevelType w:val="hybridMultilevel"/>
    <w:tmpl w:val="BF3843F6"/>
    <w:lvl w:ilvl="0" w:tplc="D116BF1C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1CC62C0"/>
    <w:multiLevelType w:val="hybridMultilevel"/>
    <w:tmpl w:val="5D90B4D2"/>
    <w:lvl w:ilvl="0" w:tplc="04150019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31B2974"/>
    <w:multiLevelType w:val="hybridMultilevel"/>
    <w:tmpl w:val="7890C7BC"/>
    <w:lvl w:ilvl="0" w:tplc="19F89A92">
      <w:start w:val="4"/>
      <w:numFmt w:val="decimal"/>
      <w:lvlText w:val="%1."/>
      <w:lvlJc w:val="left"/>
      <w:pPr>
        <w:ind w:left="107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88F6E84"/>
    <w:multiLevelType w:val="multilevel"/>
    <w:tmpl w:val="E3FCDF0A"/>
    <w:lvl w:ilvl="0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kern w:val="1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73" w15:restartNumberingAfterBreak="0">
    <w:nsid w:val="18E11EEB"/>
    <w:multiLevelType w:val="hybridMultilevel"/>
    <w:tmpl w:val="92101CFC"/>
    <w:lvl w:ilvl="0" w:tplc="54B28866">
      <w:start w:val="6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F34998"/>
    <w:multiLevelType w:val="hybridMultilevel"/>
    <w:tmpl w:val="BD8C365C"/>
    <w:lvl w:ilvl="0" w:tplc="E2545744">
      <w:start w:val="1"/>
      <w:numFmt w:val="decimal"/>
      <w:lvlText w:val="%1."/>
      <w:lvlJc w:val="left"/>
      <w:pPr>
        <w:ind w:left="1145" w:hanging="360"/>
      </w:pPr>
      <w:rPr>
        <w:rFonts w:ascii="Arial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5" w15:restartNumberingAfterBreak="0">
    <w:nsid w:val="1A1D0674"/>
    <w:multiLevelType w:val="hybridMultilevel"/>
    <w:tmpl w:val="4D644A2A"/>
    <w:lvl w:ilvl="0" w:tplc="7B3ACF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C9D5DE7"/>
    <w:multiLevelType w:val="multilevel"/>
    <w:tmpl w:val="6F9424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7" w15:restartNumberingAfterBreak="0">
    <w:nsid w:val="1CF358BA"/>
    <w:multiLevelType w:val="hybridMultilevel"/>
    <w:tmpl w:val="23F86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F70451B"/>
    <w:multiLevelType w:val="hybridMultilevel"/>
    <w:tmpl w:val="53FC810A"/>
    <w:lvl w:ilvl="0" w:tplc="E106313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F9D7D12"/>
    <w:multiLevelType w:val="hybridMultilevel"/>
    <w:tmpl w:val="60309646"/>
    <w:name w:val="WW8Num31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240B7A55"/>
    <w:multiLevelType w:val="hybridMultilevel"/>
    <w:tmpl w:val="B37AF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7837670"/>
    <w:multiLevelType w:val="hybridMultilevel"/>
    <w:tmpl w:val="8B604418"/>
    <w:lvl w:ilvl="0" w:tplc="A442243A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 w15:restartNumberingAfterBreak="0">
    <w:nsid w:val="27E8215A"/>
    <w:multiLevelType w:val="hybridMultilevel"/>
    <w:tmpl w:val="6D9EAF82"/>
    <w:lvl w:ilvl="0" w:tplc="541409DA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8434790"/>
    <w:multiLevelType w:val="hybridMultilevel"/>
    <w:tmpl w:val="A4EECD8E"/>
    <w:lvl w:ilvl="0" w:tplc="4A44A2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9554CFC"/>
    <w:multiLevelType w:val="hybridMultilevel"/>
    <w:tmpl w:val="35F68968"/>
    <w:lvl w:ilvl="0" w:tplc="6CB49714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AE00CB8"/>
    <w:multiLevelType w:val="hybridMultilevel"/>
    <w:tmpl w:val="37448F8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6" w15:restartNumberingAfterBreak="0">
    <w:nsid w:val="2C21383E"/>
    <w:multiLevelType w:val="hybridMultilevel"/>
    <w:tmpl w:val="EB20E9C8"/>
    <w:lvl w:ilvl="0" w:tplc="45AC4094">
      <w:start w:val="1"/>
      <w:numFmt w:val="decimal"/>
      <w:lvlText w:val="%1."/>
      <w:lvlJc w:val="left"/>
      <w:pPr>
        <w:ind w:left="1145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7" w15:restartNumberingAfterBreak="0">
    <w:nsid w:val="2D294425"/>
    <w:multiLevelType w:val="multilevel"/>
    <w:tmpl w:val="B09A7CC2"/>
    <w:lvl w:ilvl="0">
      <w:start w:val="1"/>
      <w:numFmt w:val="decimal"/>
      <w:lvlText w:val="%1."/>
      <w:lvlJc w:val="left"/>
      <w:pPr>
        <w:tabs>
          <w:tab w:val="num" w:pos="709"/>
        </w:tabs>
        <w:ind w:left="357" w:hanging="357"/>
      </w:pPr>
      <w:rPr>
        <w:rFonts w:ascii="Arial" w:hAnsi="Arial" w:cs="Arial"/>
        <w:b w:val="0"/>
        <w:strike w:val="0"/>
        <w:d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8" w15:restartNumberingAfterBreak="0">
    <w:nsid w:val="2D706F2C"/>
    <w:multiLevelType w:val="hybridMultilevel"/>
    <w:tmpl w:val="4DB8EF66"/>
    <w:lvl w:ilvl="0" w:tplc="08B8CA8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DB402D9"/>
    <w:multiLevelType w:val="hybridMultilevel"/>
    <w:tmpl w:val="CD32809C"/>
    <w:lvl w:ilvl="0" w:tplc="00000003">
      <w:start w:val="1"/>
      <w:numFmt w:val="decimal"/>
      <w:lvlText w:val="%1)"/>
      <w:lvlJc w:val="left"/>
      <w:pPr>
        <w:ind w:left="1570" w:hanging="360"/>
      </w:pPr>
      <w:rPr>
        <w:rFonts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90" w15:restartNumberingAfterBreak="0">
    <w:nsid w:val="2E965B8A"/>
    <w:multiLevelType w:val="hybridMultilevel"/>
    <w:tmpl w:val="02408CB8"/>
    <w:lvl w:ilvl="0" w:tplc="04150019">
      <w:start w:val="1"/>
      <w:numFmt w:val="decimal"/>
      <w:lvlText w:val="%1)"/>
      <w:lvlJc w:val="left"/>
      <w:pPr>
        <w:ind w:left="2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91" w15:restartNumberingAfterBreak="0">
    <w:nsid w:val="2EB918E1"/>
    <w:multiLevelType w:val="multilevel"/>
    <w:tmpl w:val="0062F02C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92" w15:restartNumberingAfterBreak="0">
    <w:nsid w:val="2EBD3F09"/>
    <w:multiLevelType w:val="hybridMultilevel"/>
    <w:tmpl w:val="17A443D6"/>
    <w:lvl w:ilvl="0" w:tplc="F7C02782">
      <w:start w:val="1"/>
      <w:numFmt w:val="decimal"/>
      <w:lvlText w:val="%1."/>
      <w:lvlJc w:val="left"/>
      <w:pPr>
        <w:ind w:left="1077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3" w15:restartNumberingAfterBreak="0">
    <w:nsid w:val="2F3D02F1"/>
    <w:multiLevelType w:val="hybridMultilevel"/>
    <w:tmpl w:val="28DCD1C6"/>
    <w:lvl w:ilvl="0" w:tplc="55609D0A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4" w15:restartNumberingAfterBreak="0">
    <w:nsid w:val="323A178E"/>
    <w:multiLevelType w:val="hybridMultilevel"/>
    <w:tmpl w:val="0C5ED0BA"/>
    <w:lvl w:ilvl="0" w:tplc="2604C1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58918AD"/>
    <w:multiLevelType w:val="hybridMultilevel"/>
    <w:tmpl w:val="0CDCD304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6" w15:restartNumberingAfterBreak="0">
    <w:nsid w:val="38B1165C"/>
    <w:multiLevelType w:val="hybridMultilevel"/>
    <w:tmpl w:val="8A7E6632"/>
    <w:lvl w:ilvl="0" w:tplc="5620A4FC">
      <w:start w:val="1"/>
      <w:numFmt w:val="decimal"/>
      <w:lvlText w:val="%1)"/>
      <w:lvlJc w:val="left"/>
      <w:pPr>
        <w:ind w:left="776" w:hanging="360"/>
      </w:pPr>
      <w:rPr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7" w15:restartNumberingAfterBreak="0">
    <w:nsid w:val="38B825E6"/>
    <w:multiLevelType w:val="hybridMultilevel"/>
    <w:tmpl w:val="EDF67F5A"/>
    <w:lvl w:ilvl="0" w:tplc="3BEADD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A592625"/>
    <w:multiLevelType w:val="hybridMultilevel"/>
    <w:tmpl w:val="FCB097FE"/>
    <w:lvl w:ilvl="0" w:tplc="F980437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9" w15:restartNumberingAfterBreak="0">
    <w:nsid w:val="3AC318A4"/>
    <w:multiLevelType w:val="hybridMultilevel"/>
    <w:tmpl w:val="2032A33E"/>
    <w:name w:val="WW8Num492"/>
    <w:lvl w:ilvl="0" w:tplc="F0E05678">
      <w:start w:val="50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C99730D"/>
    <w:multiLevelType w:val="hybridMultilevel"/>
    <w:tmpl w:val="F37ECE60"/>
    <w:lvl w:ilvl="0" w:tplc="E7A4FBE8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D383BFA"/>
    <w:multiLevelType w:val="hybridMultilevel"/>
    <w:tmpl w:val="8022FA74"/>
    <w:lvl w:ilvl="0" w:tplc="BDC84EE4">
      <w:start w:val="4"/>
      <w:numFmt w:val="decimal"/>
      <w:lvlText w:val="%1."/>
      <w:lvlJc w:val="left"/>
      <w:pPr>
        <w:ind w:left="1145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D406EE0"/>
    <w:multiLevelType w:val="hybridMultilevel"/>
    <w:tmpl w:val="BCF6DDCA"/>
    <w:name w:val="WW8Num282"/>
    <w:lvl w:ilvl="0" w:tplc="513000FC">
      <w:start w:val="6"/>
      <w:numFmt w:val="decimal"/>
      <w:lvlText w:val="%1."/>
      <w:lvlJc w:val="left"/>
      <w:pPr>
        <w:ind w:left="107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DFB0944"/>
    <w:multiLevelType w:val="hybridMultilevel"/>
    <w:tmpl w:val="421226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3F985CBE"/>
    <w:multiLevelType w:val="hybridMultilevel"/>
    <w:tmpl w:val="4C2A4EFE"/>
    <w:lvl w:ilvl="0" w:tplc="4DCE57FA">
      <w:start w:val="6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DD162B"/>
    <w:multiLevelType w:val="hybridMultilevel"/>
    <w:tmpl w:val="3514C906"/>
    <w:lvl w:ilvl="0" w:tplc="00000003">
      <w:start w:val="1"/>
      <w:numFmt w:val="decimal"/>
      <w:lvlText w:val="%1)"/>
      <w:lvlJc w:val="left"/>
      <w:pPr>
        <w:ind w:left="1287" w:hanging="360"/>
      </w:pPr>
      <w:rPr>
        <w:rFonts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6" w15:restartNumberingAfterBreak="0">
    <w:nsid w:val="4520263C"/>
    <w:multiLevelType w:val="hybridMultilevel"/>
    <w:tmpl w:val="115C3C10"/>
    <w:name w:val="WW8Num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754345B"/>
    <w:multiLevelType w:val="hybridMultilevel"/>
    <w:tmpl w:val="3DE27C1A"/>
    <w:lvl w:ilvl="0" w:tplc="486CE736">
      <w:start w:val="3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102E23"/>
    <w:multiLevelType w:val="hybridMultilevel"/>
    <w:tmpl w:val="5B66BE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4CD836AF"/>
    <w:multiLevelType w:val="hybridMultilevel"/>
    <w:tmpl w:val="FD6A8544"/>
    <w:lvl w:ilvl="0" w:tplc="55609D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DA44208"/>
    <w:multiLevelType w:val="hybridMultilevel"/>
    <w:tmpl w:val="B8F06A38"/>
    <w:lvl w:ilvl="0" w:tplc="B3207E2A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03E13E5"/>
    <w:multiLevelType w:val="hybridMultilevel"/>
    <w:tmpl w:val="FCA86BB0"/>
    <w:lvl w:ilvl="0" w:tplc="04150019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1197C02"/>
    <w:multiLevelType w:val="hybridMultilevel"/>
    <w:tmpl w:val="45F891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523574A9"/>
    <w:multiLevelType w:val="hybridMultilevel"/>
    <w:tmpl w:val="88DCD2C2"/>
    <w:lvl w:ilvl="0" w:tplc="A2D8BE70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526E1EE2"/>
    <w:multiLevelType w:val="hybridMultilevel"/>
    <w:tmpl w:val="FB4675B2"/>
    <w:lvl w:ilvl="0" w:tplc="CB5AB1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3912CD2"/>
    <w:multiLevelType w:val="multilevel"/>
    <w:tmpl w:val="BC62B06E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kern w:val="1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116" w15:restartNumberingAfterBreak="0">
    <w:nsid w:val="5498091D"/>
    <w:multiLevelType w:val="hybridMultilevel"/>
    <w:tmpl w:val="BC360EEE"/>
    <w:lvl w:ilvl="0" w:tplc="24009582">
      <w:start w:val="2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4992D9D"/>
    <w:multiLevelType w:val="hybridMultilevel"/>
    <w:tmpl w:val="2B525E7A"/>
    <w:lvl w:ilvl="0" w:tplc="503ECA76">
      <w:start w:val="63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5AB49A4"/>
    <w:multiLevelType w:val="hybridMultilevel"/>
    <w:tmpl w:val="3014B980"/>
    <w:lvl w:ilvl="0" w:tplc="0DD4BC6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5D93CAA"/>
    <w:multiLevelType w:val="hybridMultilevel"/>
    <w:tmpl w:val="B142D9FA"/>
    <w:lvl w:ilvl="0" w:tplc="55609D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5FA1362"/>
    <w:multiLevelType w:val="hybridMultilevel"/>
    <w:tmpl w:val="29DC511A"/>
    <w:lvl w:ilvl="0" w:tplc="C802851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64D7FBD"/>
    <w:multiLevelType w:val="hybridMultilevel"/>
    <w:tmpl w:val="45CE5BFC"/>
    <w:lvl w:ilvl="0" w:tplc="43F6AB22">
      <w:start w:val="1"/>
      <w:numFmt w:val="decimal"/>
      <w:lvlText w:val="%1."/>
      <w:lvlJc w:val="left"/>
      <w:pPr>
        <w:ind w:left="107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2" w15:restartNumberingAfterBreak="0">
    <w:nsid w:val="56B47054"/>
    <w:multiLevelType w:val="hybridMultilevel"/>
    <w:tmpl w:val="2CB4838A"/>
    <w:lvl w:ilvl="0" w:tplc="00000003">
      <w:start w:val="1"/>
      <w:numFmt w:val="decimal"/>
      <w:lvlText w:val="%1)"/>
      <w:lvlJc w:val="left"/>
      <w:pPr>
        <w:ind w:left="1287" w:hanging="360"/>
      </w:pPr>
      <w:rPr>
        <w:rFonts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3" w15:restartNumberingAfterBreak="0">
    <w:nsid w:val="56DC7842"/>
    <w:multiLevelType w:val="hybridMultilevel"/>
    <w:tmpl w:val="8F10C632"/>
    <w:lvl w:ilvl="0" w:tplc="7B3ACF32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4" w15:restartNumberingAfterBreak="0">
    <w:nsid w:val="57435EF1"/>
    <w:multiLevelType w:val="hybridMultilevel"/>
    <w:tmpl w:val="E9E80C00"/>
    <w:lvl w:ilvl="0" w:tplc="7B3ACF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8933B70"/>
    <w:multiLevelType w:val="hybridMultilevel"/>
    <w:tmpl w:val="8BE44036"/>
    <w:lvl w:ilvl="0" w:tplc="00000026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9363AF4"/>
    <w:multiLevelType w:val="hybridMultilevel"/>
    <w:tmpl w:val="45367F40"/>
    <w:lvl w:ilvl="0" w:tplc="61465294">
      <w:start w:val="2"/>
      <w:numFmt w:val="decimal"/>
      <w:lvlText w:val="%1)"/>
      <w:lvlJc w:val="left"/>
      <w:pPr>
        <w:ind w:left="108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9684634"/>
    <w:multiLevelType w:val="hybridMultilevel"/>
    <w:tmpl w:val="6EF40572"/>
    <w:lvl w:ilvl="0" w:tplc="3410C0CA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ECE4F9C"/>
    <w:multiLevelType w:val="hybridMultilevel"/>
    <w:tmpl w:val="8BE44036"/>
    <w:lvl w:ilvl="0" w:tplc="00000026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0432C8C"/>
    <w:multiLevelType w:val="hybridMultilevel"/>
    <w:tmpl w:val="69066BC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0" w15:restartNumberingAfterBreak="0">
    <w:nsid w:val="614730BA"/>
    <w:multiLevelType w:val="hybridMultilevel"/>
    <w:tmpl w:val="20F48D52"/>
    <w:lvl w:ilvl="0" w:tplc="1062D6AA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1C03C6A"/>
    <w:multiLevelType w:val="hybridMultilevel"/>
    <w:tmpl w:val="DD6AA9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2" w15:restartNumberingAfterBreak="0">
    <w:nsid w:val="61F305A1"/>
    <w:multiLevelType w:val="hybridMultilevel"/>
    <w:tmpl w:val="553E8E96"/>
    <w:lvl w:ilvl="0" w:tplc="55609D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2DF4F48"/>
    <w:multiLevelType w:val="hybridMultilevel"/>
    <w:tmpl w:val="4BA21784"/>
    <w:lvl w:ilvl="0" w:tplc="8616816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63C6BB3"/>
    <w:multiLevelType w:val="hybridMultilevel"/>
    <w:tmpl w:val="9806A9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68CE05E6"/>
    <w:multiLevelType w:val="hybridMultilevel"/>
    <w:tmpl w:val="8E54B060"/>
    <w:lvl w:ilvl="0" w:tplc="55609D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9024454"/>
    <w:multiLevelType w:val="hybridMultilevel"/>
    <w:tmpl w:val="662AB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9D7AC6"/>
    <w:multiLevelType w:val="hybridMultilevel"/>
    <w:tmpl w:val="40F2D5DE"/>
    <w:lvl w:ilvl="0" w:tplc="5CF23EDE">
      <w:start w:val="1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396D16"/>
    <w:multiLevelType w:val="hybridMultilevel"/>
    <w:tmpl w:val="8236D11E"/>
    <w:lvl w:ilvl="0" w:tplc="55609D0A">
      <w:start w:val="1"/>
      <w:numFmt w:val="decimal"/>
      <w:lvlText w:val="%1."/>
      <w:lvlJc w:val="left"/>
      <w:pPr>
        <w:ind w:left="107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9" w15:restartNumberingAfterBreak="0">
    <w:nsid w:val="6C140D32"/>
    <w:multiLevelType w:val="hybridMultilevel"/>
    <w:tmpl w:val="D43210EC"/>
    <w:lvl w:ilvl="0" w:tplc="7032B3B6">
      <w:start w:val="4"/>
      <w:numFmt w:val="decimal"/>
      <w:lvlText w:val="%1."/>
      <w:lvlJc w:val="left"/>
      <w:pPr>
        <w:ind w:left="72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C2E67B3"/>
    <w:multiLevelType w:val="hybridMultilevel"/>
    <w:tmpl w:val="0884EDE4"/>
    <w:lvl w:ilvl="0" w:tplc="24982D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CFF4509"/>
    <w:multiLevelType w:val="hybridMultilevel"/>
    <w:tmpl w:val="4CFAA84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2" w15:restartNumberingAfterBreak="0">
    <w:nsid w:val="6FF27430"/>
    <w:multiLevelType w:val="multilevel"/>
    <w:tmpl w:val="EBD86EFC"/>
    <w:lvl w:ilvl="0">
      <w:start w:val="1"/>
      <w:numFmt w:val="decimal"/>
      <w:lvlText w:val="%1."/>
      <w:lvlJc w:val="left"/>
      <w:pPr>
        <w:tabs>
          <w:tab w:val="num" w:pos="709"/>
        </w:tabs>
        <w:ind w:left="357" w:hanging="357"/>
      </w:pPr>
      <w:rPr>
        <w:rFonts w:ascii="Arial" w:hAnsi="Arial" w:cs="Arial"/>
        <w:b w:val="0"/>
        <w:strike w:val="0"/>
        <w:d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/>
        <w:kern w:val="1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3" w15:restartNumberingAfterBreak="0">
    <w:nsid w:val="70497EEB"/>
    <w:multiLevelType w:val="hybridMultilevel"/>
    <w:tmpl w:val="EA86DF40"/>
    <w:lvl w:ilvl="0" w:tplc="51302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18D0400"/>
    <w:multiLevelType w:val="hybridMultilevel"/>
    <w:tmpl w:val="51884378"/>
    <w:lvl w:ilvl="0" w:tplc="16CAC482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5" w15:restartNumberingAfterBreak="0">
    <w:nsid w:val="71FB0967"/>
    <w:multiLevelType w:val="hybridMultilevel"/>
    <w:tmpl w:val="C332F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5B20FDF"/>
    <w:multiLevelType w:val="hybridMultilevel"/>
    <w:tmpl w:val="68A4E7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854110B"/>
    <w:multiLevelType w:val="hybridMultilevel"/>
    <w:tmpl w:val="2480B998"/>
    <w:lvl w:ilvl="0" w:tplc="6A0835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AEE3DA4"/>
    <w:multiLevelType w:val="hybridMultilevel"/>
    <w:tmpl w:val="0114C898"/>
    <w:lvl w:ilvl="0" w:tplc="55609D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D9A5C56"/>
    <w:multiLevelType w:val="hybridMultilevel"/>
    <w:tmpl w:val="EB8AA700"/>
    <w:name w:val="WW8Num342"/>
    <w:lvl w:ilvl="0" w:tplc="83B6847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222324">
    <w:abstractNumId w:val="0"/>
  </w:num>
  <w:num w:numId="2" w16cid:durableId="1228880543">
    <w:abstractNumId w:val="1"/>
  </w:num>
  <w:num w:numId="3" w16cid:durableId="520433026">
    <w:abstractNumId w:val="2"/>
  </w:num>
  <w:num w:numId="4" w16cid:durableId="145707787">
    <w:abstractNumId w:val="3"/>
  </w:num>
  <w:num w:numId="5" w16cid:durableId="470558714">
    <w:abstractNumId w:val="5"/>
  </w:num>
  <w:num w:numId="6" w16cid:durableId="1415660223">
    <w:abstractNumId w:val="8"/>
  </w:num>
  <w:num w:numId="7" w16cid:durableId="1849977791">
    <w:abstractNumId w:val="9"/>
  </w:num>
  <w:num w:numId="8" w16cid:durableId="1047097439">
    <w:abstractNumId w:val="10"/>
  </w:num>
  <w:num w:numId="9" w16cid:durableId="1223903866">
    <w:abstractNumId w:val="11"/>
  </w:num>
  <w:num w:numId="10" w16cid:durableId="2123568392">
    <w:abstractNumId w:val="12"/>
  </w:num>
  <w:num w:numId="11" w16cid:durableId="2026784284">
    <w:abstractNumId w:val="13"/>
  </w:num>
  <w:num w:numId="12" w16cid:durableId="1494948609">
    <w:abstractNumId w:val="16"/>
  </w:num>
  <w:num w:numId="13" w16cid:durableId="820733314">
    <w:abstractNumId w:val="17"/>
  </w:num>
  <w:num w:numId="14" w16cid:durableId="2017728824">
    <w:abstractNumId w:val="19"/>
  </w:num>
  <w:num w:numId="15" w16cid:durableId="664014285">
    <w:abstractNumId w:val="22"/>
  </w:num>
  <w:num w:numId="16" w16cid:durableId="583875950">
    <w:abstractNumId w:val="25"/>
  </w:num>
  <w:num w:numId="17" w16cid:durableId="1586106426">
    <w:abstractNumId w:val="26"/>
  </w:num>
  <w:num w:numId="18" w16cid:durableId="776027584">
    <w:abstractNumId w:val="27"/>
  </w:num>
  <w:num w:numId="19" w16cid:durableId="920021508">
    <w:abstractNumId w:val="28"/>
  </w:num>
  <w:num w:numId="20" w16cid:durableId="2013533634">
    <w:abstractNumId w:val="29"/>
  </w:num>
  <w:num w:numId="21" w16cid:durableId="1896353423">
    <w:abstractNumId w:val="31"/>
  </w:num>
  <w:num w:numId="22" w16cid:durableId="889879612">
    <w:abstractNumId w:val="33"/>
  </w:num>
  <w:num w:numId="23" w16cid:durableId="1636716806">
    <w:abstractNumId w:val="34"/>
  </w:num>
  <w:num w:numId="24" w16cid:durableId="311913226">
    <w:abstractNumId w:val="35"/>
  </w:num>
  <w:num w:numId="25" w16cid:durableId="1021973977">
    <w:abstractNumId w:val="36"/>
  </w:num>
  <w:num w:numId="26" w16cid:durableId="1276979502">
    <w:abstractNumId w:val="37"/>
  </w:num>
  <w:num w:numId="27" w16cid:durableId="89930798">
    <w:abstractNumId w:val="39"/>
  </w:num>
  <w:num w:numId="28" w16cid:durableId="2078744106">
    <w:abstractNumId w:val="40"/>
  </w:num>
  <w:num w:numId="29" w16cid:durableId="2009479563">
    <w:abstractNumId w:val="41"/>
  </w:num>
  <w:num w:numId="30" w16cid:durableId="1072047009">
    <w:abstractNumId w:val="43"/>
  </w:num>
  <w:num w:numId="31" w16cid:durableId="175047986">
    <w:abstractNumId w:val="44"/>
  </w:num>
  <w:num w:numId="32" w16cid:durableId="1941520536">
    <w:abstractNumId w:val="45"/>
  </w:num>
  <w:num w:numId="33" w16cid:durableId="1128663541">
    <w:abstractNumId w:val="46"/>
  </w:num>
  <w:num w:numId="34" w16cid:durableId="1022053865">
    <w:abstractNumId w:val="47"/>
  </w:num>
  <w:num w:numId="35" w16cid:durableId="398789706">
    <w:abstractNumId w:val="51"/>
  </w:num>
  <w:num w:numId="36" w16cid:durableId="683477061">
    <w:abstractNumId w:val="125"/>
  </w:num>
  <w:num w:numId="37" w16cid:durableId="1993216299">
    <w:abstractNumId w:val="112"/>
  </w:num>
  <w:num w:numId="38" w16cid:durableId="1499153830">
    <w:abstractNumId w:val="128"/>
  </w:num>
  <w:num w:numId="39" w16cid:durableId="716320250">
    <w:abstractNumId w:val="103"/>
  </w:num>
  <w:num w:numId="40" w16cid:durableId="241262519">
    <w:abstractNumId w:val="59"/>
  </w:num>
  <w:num w:numId="41" w16cid:durableId="904877094">
    <w:abstractNumId w:val="74"/>
  </w:num>
  <w:num w:numId="42" w16cid:durableId="214199969">
    <w:abstractNumId w:val="60"/>
  </w:num>
  <w:num w:numId="43" w16cid:durableId="1427000308">
    <w:abstractNumId w:val="92"/>
  </w:num>
  <w:num w:numId="44" w16cid:durableId="380909678">
    <w:abstractNumId w:val="63"/>
  </w:num>
  <w:num w:numId="45" w16cid:durableId="351762899">
    <w:abstractNumId w:val="86"/>
  </w:num>
  <w:num w:numId="46" w16cid:durableId="1704133456">
    <w:abstractNumId w:val="64"/>
  </w:num>
  <w:num w:numId="47" w16cid:durableId="1291322037">
    <w:abstractNumId w:val="87"/>
  </w:num>
  <w:num w:numId="48" w16cid:durableId="98989099">
    <w:abstractNumId w:val="142"/>
  </w:num>
  <w:num w:numId="49" w16cid:durableId="1725327281">
    <w:abstractNumId w:val="70"/>
  </w:num>
  <w:num w:numId="50" w16cid:durableId="1145389862">
    <w:abstractNumId w:val="111"/>
  </w:num>
  <w:num w:numId="51" w16cid:durableId="961112294">
    <w:abstractNumId w:val="137"/>
  </w:num>
  <w:num w:numId="52" w16cid:durableId="410734900">
    <w:abstractNumId w:val="66"/>
  </w:num>
  <w:num w:numId="53" w16cid:durableId="226111744">
    <w:abstractNumId w:val="104"/>
  </w:num>
  <w:num w:numId="54" w16cid:durableId="93672803">
    <w:abstractNumId w:val="121"/>
  </w:num>
  <w:num w:numId="55" w16cid:durableId="2025356605">
    <w:abstractNumId w:val="90"/>
  </w:num>
  <w:num w:numId="56" w16cid:durableId="1695351017">
    <w:abstractNumId w:val="83"/>
  </w:num>
  <w:num w:numId="57" w16cid:durableId="424111352">
    <w:abstractNumId w:val="55"/>
  </w:num>
  <w:num w:numId="58" w16cid:durableId="947738456">
    <w:abstractNumId w:val="95"/>
  </w:num>
  <w:num w:numId="59" w16cid:durableId="406807553">
    <w:abstractNumId w:val="91"/>
  </w:num>
  <w:num w:numId="60" w16cid:durableId="1451514391">
    <w:abstractNumId w:val="85"/>
  </w:num>
  <w:num w:numId="61" w16cid:durableId="1534534141">
    <w:abstractNumId w:val="101"/>
  </w:num>
  <w:num w:numId="62" w16cid:durableId="742029258">
    <w:abstractNumId w:val="114"/>
  </w:num>
  <w:num w:numId="63" w16cid:durableId="1633973936">
    <w:abstractNumId w:val="136"/>
  </w:num>
  <w:num w:numId="64" w16cid:durableId="371348902">
    <w:abstractNumId w:val="127"/>
  </w:num>
  <w:num w:numId="65" w16cid:durableId="111823471">
    <w:abstractNumId w:val="141"/>
  </w:num>
  <w:num w:numId="66" w16cid:durableId="937909962">
    <w:abstractNumId w:val="140"/>
  </w:num>
  <w:num w:numId="67" w16cid:durableId="1096828193">
    <w:abstractNumId w:val="113"/>
  </w:num>
  <w:num w:numId="68" w16cid:durableId="1337804300">
    <w:abstractNumId w:val="118"/>
  </w:num>
  <w:num w:numId="69" w16cid:durableId="2056856220">
    <w:abstractNumId w:val="130"/>
  </w:num>
  <w:num w:numId="70" w16cid:durableId="1775439713">
    <w:abstractNumId w:val="146"/>
  </w:num>
  <w:num w:numId="71" w16cid:durableId="841817178">
    <w:abstractNumId w:val="116"/>
  </w:num>
  <w:num w:numId="72" w16cid:durableId="1435437019">
    <w:abstractNumId w:val="54"/>
  </w:num>
  <w:num w:numId="73" w16cid:durableId="168757992">
    <w:abstractNumId w:val="79"/>
  </w:num>
  <w:num w:numId="74" w16cid:durableId="401291020">
    <w:abstractNumId w:val="52"/>
  </w:num>
  <w:num w:numId="75" w16cid:durableId="2117479878">
    <w:abstractNumId w:val="73"/>
  </w:num>
  <w:num w:numId="76" w16cid:durableId="1382707285">
    <w:abstractNumId w:val="71"/>
  </w:num>
  <w:num w:numId="77" w16cid:durableId="746195879">
    <w:abstractNumId w:val="115"/>
  </w:num>
  <w:num w:numId="78" w16cid:durableId="844127364">
    <w:abstractNumId w:val="78"/>
  </w:num>
  <w:num w:numId="79" w16cid:durableId="1915584002">
    <w:abstractNumId w:val="62"/>
  </w:num>
  <w:num w:numId="80" w16cid:durableId="1565406865">
    <w:abstractNumId w:val="57"/>
  </w:num>
  <w:num w:numId="81" w16cid:durableId="206182756">
    <w:abstractNumId w:val="126"/>
  </w:num>
  <w:num w:numId="82" w16cid:durableId="1332634761">
    <w:abstractNumId w:val="134"/>
  </w:num>
  <w:num w:numId="83" w16cid:durableId="932590752">
    <w:abstractNumId w:val="131"/>
  </w:num>
  <w:num w:numId="84" w16cid:durableId="762068941">
    <w:abstractNumId w:val="58"/>
  </w:num>
  <w:num w:numId="85" w16cid:durableId="1730416134">
    <w:abstractNumId w:val="53"/>
  </w:num>
  <w:num w:numId="86" w16cid:durableId="505678833">
    <w:abstractNumId w:val="97"/>
  </w:num>
  <w:num w:numId="87" w16cid:durableId="1094284400">
    <w:abstractNumId w:val="76"/>
  </w:num>
  <w:num w:numId="88" w16cid:durableId="1176308661">
    <w:abstractNumId w:val="138"/>
  </w:num>
  <w:num w:numId="89" w16cid:durableId="1066415785">
    <w:abstractNumId w:val="119"/>
  </w:num>
  <w:num w:numId="90" w16cid:durableId="522669103">
    <w:abstractNumId w:val="129"/>
  </w:num>
  <w:num w:numId="91" w16cid:durableId="1886721775">
    <w:abstractNumId w:val="80"/>
  </w:num>
  <w:num w:numId="92" w16cid:durableId="63770884">
    <w:abstractNumId w:val="109"/>
  </w:num>
  <w:num w:numId="93" w16cid:durableId="1764572933">
    <w:abstractNumId w:val="133"/>
  </w:num>
  <w:num w:numId="94" w16cid:durableId="1907105566">
    <w:abstractNumId w:val="94"/>
  </w:num>
  <w:num w:numId="95" w16cid:durableId="1898663523">
    <w:abstractNumId w:val="75"/>
  </w:num>
  <w:num w:numId="96" w16cid:durableId="2438234">
    <w:abstractNumId w:val="124"/>
  </w:num>
  <w:num w:numId="97" w16cid:durableId="448472740">
    <w:abstractNumId w:val="143"/>
  </w:num>
  <w:num w:numId="98" w16cid:durableId="226498178">
    <w:abstractNumId w:val="120"/>
  </w:num>
  <w:num w:numId="99" w16cid:durableId="1074549720">
    <w:abstractNumId w:val="100"/>
  </w:num>
  <w:num w:numId="100" w16cid:durableId="1566332389">
    <w:abstractNumId w:val="123"/>
  </w:num>
  <w:num w:numId="101" w16cid:durableId="1886064536">
    <w:abstractNumId w:val="145"/>
  </w:num>
  <w:num w:numId="102" w16cid:durableId="1810436447">
    <w:abstractNumId w:val="38"/>
  </w:num>
  <w:num w:numId="103" w16cid:durableId="548881616">
    <w:abstractNumId w:val="98"/>
  </w:num>
  <w:num w:numId="104" w16cid:durableId="261766681">
    <w:abstractNumId w:val="108"/>
  </w:num>
  <w:num w:numId="105" w16cid:durableId="2144151187">
    <w:abstractNumId w:val="61"/>
  </w:num>
  <w:num w:numId="106" w16cid:durableId="258486863">
    <w:abstractNumId w:val="68"/>
  </w:num>
  <w:num w:numId="107" w16cid:durableId="899710432">
    <w:abstractNumId w:val="147"/>
  </w:num>
  <w:num w:numId="108" w16cid:durableId="1056859196">
    <w:abstractNumId w:val="72"/>
  </w:num>
  <w:num w:numId="109" w16cid:durableId="326399631">
    <w:abstractNumId w:val="96"/>
  </w:num>
  <w:num w:numId="110" w16cid:durableId="803084111">
    <w:abstractNumId w:val="135"/>
  </w:num>
  <w:num w:numId="111" w16cid:durableId="2010985327">
    <w:abstractNumId w:val="105"/>
  </w:num>
  <w:num w:numId="112" w16cid:durableId="1525944648">
    <w:abstractNumId w:val="122"/>
  </w:num>
  <w:num w:numId="113" w16cid:durableId="491336211">
    <w:abstractNumId w:val="89"/>
  </w:num>
  <w:num w:numId="114" w16cid:durableId="1379401926">
    <w:abstractNumId w:val="77"/>
  </w:num>
  <w:num w:numId="115" w16cid:durableId="1225532514">
    <w:abstractNumId w:val="65"/>
  </w:num>
  <w:num w:numId="116" w16cid:durableId="1937471830">
    <w:abstractNumId w:val="88"/>
  </w:num>
  <w:num w:numId="117" w16cid:durableId="1012143075">
    <w:abstractNumId w:val="110"/>
  </w:num>
  <w:num w:numId="118" w16cid:durableId="382486932">
    <w:abstractNumId w:val="107"/>
  </w:num>
  <w:num w:numId="119" w16cid:durableId="2058966746">
    <w:abstractNumId w:val="117"/>
  </w:num>
  <w:num w:numId="120" w16cid:durableId="720792054">
    <w:abstractNumId w:val="93"/>
  </w:num>
  <w:num w:numId="121" w16cid:durableId="1384328546">
    <w:abstractNumId w:val="84"/>
  </w:num>
  <w:num w:numId="122" w16cid:durableId="1332678872">
    <w:abstractNumId w:val="132"/>
  </w:num>
  <w:num w:numId="123" w16cid:durableId="1842574466">
    <w:abstractNumId w:val="82"/>
  </w:num>
  <w:num w:numId="124" w16cid:durableId="1744445470">
    <w:abstractNumId w:val="69"/>
  </w:num>
  <w:num w:numId="125" w16cid:durableId="1363557241">
    <w:abstractNumId w:val="81"/>
  </w:num>
  <w:num w:numId="126" w16cid:durableId="1633176415">
    <w:abstractNumId w:val="148"/>
  </w:num>
  <w:num w:numId="127" w16cid:durableId="840314450">
    <w:abstractNumId w:val="139"/>
  </w:num>
  <w:num w:numId="128" w16cid:durableId="809133311">
    <w:abstractNumId w:val="56"/>
  </w:num>
  <w:num w:numId="129" w16cid:durableId="1484617033">
    <w:abstractNumId w:val="144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D3"/>
    <w:rsid w:val="00001D43"/>
    <w:rsid w:val="00002BAC"/>
    <w:rsid w:val="000032D1"/>
    <w:rsid w:val="00003C7F"/>
    <w:rsid w:val="00003CD5"/>
    <w:rsid w:val="00003DD7"/>
    <w:rsid w:val="00004BEE"/>
    <w:rsid w:val="00005A9D"/>
    <w:rsid w:val="00010327"/>
    <w:rsid w:val="00011324"/>
    <w:rsid w:val="00012A11"/>
    <w:rsid w:val="000136F9"/>
    <w:rsid w:val="00013F4A"/>
    <w:rsid w:val="0001581F"/>
    <w:rsid w:val="000166D8"/>
    <w:rsid w:val="00016CDF"/>
    <w:rsid w:val="00020B43"/>
    <w:rsid w:val="0002603B"/>
    <w:rsid w:val="00026408"/>
    <w:rsid w:val="000267C3"/>
    <w:rsid w:val="00026C38"/>
    <w:rsid w:val="00027036"/>
    <w:rsid w:val="0002721A"/>
    <w:rsid w:val="00027DCD"/>
    <w:rsid w:val="00031331"/>
    <w:rsid w:val="000326ED"/>
    <w:rsid w:val="00033EC0"/>
    <w:rsid w:val="00034CDA"/>
    <w:rsid w:val="0003512F"/>
    <w:rsid w:val="000352A6"/>
    <w:rsid w:val="00035491"/>
    <w:rsid w:val="00035742"/>
    <w:rsid w:val="00035AB0"/>
    <w:rsid w:val="00037D00"/>
    <w:rsid w:val="00037D3A"/>
    <w:rsid w:val="0004194D"/>
    <w:rsid w:val="000423DE"/>
    <w:rsid w:val="00044415"/>
    <w:rsid w:val="00044A0B"/>
    <w:rsid w:val="000454E8"/>
    <w:rsid w:val="00045EAD"/>
    <w:rsid w:val="000465AD"/>
    <w:rsid w:val="00046927"/>
    <w:rsid w:val="00046BE1"/>
    <w:rsid w:val="0004786B"/>
    <w:rsid w:val="00050B02"/>
    <w:rsid w:val="000544E8"/>
    <w:rsid w:val="0005499C"/>
    <w:rsid w:val="00054E6D"/>
    <w:rsid w:val="0005638A"/>
    <w:rsid w:val="00057053"/>
    <w:rsid w:val="0005781F"/>
    <w:rsid w:val="00057DDA"/>
    <w:rsid w:val="00061294"/>
    <w:rsid w:val="00064CC7"/>
    <w:rsid w:val="00064E13"/>
    <w:rsid w:val="0006536E"/>
    <w:rsid w:val="000653A7"/>
    <w:rsid w:val="00066059"/>
    <w:rsid w:val="00066351"/>
    <w:rsid w:val="00067362"/>
    <w:rsid w:val="00067939"/>
    <w:rsid w:val="000702BA"/>
    <w:rsid w:val="0007074C"/>
    <w:rsid w:val="0007093E"/>
    <w:rsid w:val="00070D8B"/>
    <w:rsid w:val="000714D0"/>
    <w:rsid w:val="000718A8"/>
    <w:rsid w:val="000728B2"/>
    <w:rsid w:val="00074245"/>
    <w:rsid w:val="00074B72"/>
    <w:rsid w:val="00074EF5"/>
    <w:rsid w:val="0007551E"/>
    <w:rsid w:val="0007578C"/>
    <w:rsid w:val="00075AF1"/>
    <w:rsid w:val="000767E4"/>
    <w:rsid w:val="0007716E"/>
    <w:rsid w:val="00080BC5"/>
    <w:rsid w:val="00082808"/>
    <w:rsid w:val="00083710"/>
    <w:rsid w:val="000839D4"/>
    <w:rsid w:val="00083D8C"/>
    <w:rsid w:val="000840E5"/>
    <w:rsid w:val="000842D7"/>
    <w:rsid w:val="000847E3"/>
    <w:rsid w:val="0008515E"/>
    <w:rsid w:val="00085B3F"/>
    <w:rsid w:val="000866DA"/>
    <w:rsid w:val="0008776A"/>
    <w:rsid w:val="00087AE8"/>
    <w:rsid w:val="00090939"/>
    <w:rsid w:val="000930D0"/>
    <w:rsid w:val="000936F6"/>
    <w:rsid w:val="00094922"/>
    <w:rsid w:val="00094B1D"/>
    <w:rsid w:val="00095CD7"/>
    <w:rsid w:val="00097653"/>
    <w:rsid w:val="00097754"/>
    <w:rsid w:val="00097E8E"/>
    <w:rsid w:val="000A2A70"/>
    <w:rsid w:val="000A2F65"/>
    <w:rsid w:val="000A51B0"/>
    <w:rsid w:val="000A577B"/>
    <w:rsid w:val="000A5DCE"/>
    <w:rsid w:val="000A679D"/>
    <w:rsid w:val="000A67A2"/>
    <w:rsid w:val="000B0491"/>
    <w:rsid w:val="000B2953"/>
    <w:rsid w:val="000B3A3E"/>
    <w:rsid w:val="000B4D22"/>
    <w:rsid w:val="000B5A06"/>
    <w:rsid w:val="000C0E03"/>
    <w:rsid w:val="000C14B4"/>
    <w:rsid w:val="000C1C22"/>
    <w:rsid w:val="000C34A5"/>
    <w:rsid w:val="000C419B"/>
    <w:rsid w:val="000C492F"/>
    <w:rsid w:val="000C702E"/>
    <w:rsid w:val="000D0284"/>
    <w:rsid w:val="000D0360"/>
    <w:rsid w:val="000D2318"/>
    <w:rsid w:val="000D2E0A"/>
    <w:rsid w:val="000D351B"/>
    <w:rsid w:val="000D432F"/>
    <w:rsid w:val="000D7FB5"/>
    <w:rsid w:val="000E04D5"/>
    <w:rsid w:val="000E11A3"/>
    <w:rsid w:val="000E160E"/>
    <w:rsid w:val="000E1BF7"/>
    <w:rsid w:val="000E219B"/>
    <w:rsid w:val="000E3F58"/>
    <w:rsid w:val="000E4E8C"/>
    <w:rsid w:val="000F0A04"/>
    <w:rsid w:val="000F1471"/>
    <w:rsid w:val="000F1908"/>
    <w:rsid w:val="000F1E4C"/>
    <w:rsid w:val="000F242D"/>
    <w:rsid w:val="000F2432"/>
    <w:rsid w:val="000F2ECB"/>
    <w:rsid w:val="000F4F2D"/>
    <w:rsid w:val="000F615F"/>
    <w:rsid w:val="000F6F73"/>
    <w:rsid w:val="00100B7F"/>
    <w:rsid w:val="00104127"/>
    <w:rsid w:val="001042D3"/>
    <w:rsid w:val="00105092"/>
    <w:rsid w:val="00111693"/>
    <w:rsid w:val="001118AC"/>
    <w:rsid w:val="0011276C"/>
    <w:rsid w:val="00112CF1"/>
    <w:rsid w:val="0011301D"/>
    <w:rsid w:val="00114870"/>
    <w:rsid w:val="0011498C"/>
    <w:rsid w:val="00114ED9"/>
    <w:rsid w:val="00114FA0"/>
    <w:rsid w:val="001157D1"/>
    <w:rsid w:val="00115E74"/>
    <w:rsid w:val="00115F6F"/>
    <w:rsid w:val="00116FF1"/>
    <w:rsid w:val="001173CE"/>
    <w:rsid w:val="00117701"/>
    <w:rsid w:val="0012021E"/>
    <w:rsid w:val="001208D0"/>
    <w:rsid w:val="00120DC5"/>
    <w:rsid w:val="00121CFD"/>
    <w:rsid w:val="001226E5"/>
    <w:rsid w:val="001231DE"/>
    <w:rsid w:val="00124A08"/>
    <w:rsid w:val="00124BAD"/>
    <w:rsid w:val="001270E2"/>
    <w:rsid w:val="00127332"/>
    <w:rsid w:val="00127F10"/>
    <w:rsid w:val="00130404"/>
    <w:rsid w:val="00130ED9"/>
    <w:rsid w:val="00131967"/>
    <w:rsid w:val="0013242C"/>
    <w:rsid w:val="0013671D"/>
    <w:rsid w:val="00137688"/>
    <w:rsid w:val="00137C0B"/>
    <w:rsid w:val="001425B9"/>
    <w:rsid w:val="00143FB2"/>
    <w:rsid w:val="001440CF"/>
    <w:rsid w:val="00145A37"/>
    <w:rsid w:val="00145F95"/>
    <w:rsid w:val="0014678C"/>
    <w:rsid w:val="00147400"/>
    <w:rsid w:val="00150715"/>
    <w:rsid w:val="00150A94"/>
    <w:rsid w:val="00150B39"/>
    <w:rsid w:val="0015344D"/>
    <w:rsid w:val="00153459"/>
    <w:rsid w:val="001542C1"/>
    <w:rsid w:val="00154951"/>
    <w:rsid w:val="00154F2F"/>
    <w:rsid w:val="00155136"/>
    <w:rsid w:val="00155F6D"/>
    <w:rsid w:val="00156FF5"/>
    <w:rsid w:val="00160C5D"/>
    <w:rsid w:val="00161096"/>
    <w:rsid w:val="0016310D"/>
    <w:rsid w:val="00164273"/>
    <w:rsid w:val="00164E7C"/>
    <w:rsid w:val="0016541D"/>
    <w:rsid w:val="001661BA"/>
    <w:rsid w:val="00170F65"/>
    <w:rsid w:val="0017342F"/>
    <w:rsid w:val="001739D3"/>
    <w:rsid w:val="00174404"/>
    <w:rsid w:val="00176281"/>
    <w:rsid w:val="00176935"/>
    <w:rsid w:val="0018058C"/>
    <w:rsid w:val="001824E6"/>
    <w:rsid w:val="001839CF"/>
    <w:rsid w:val="001854BF"/>
    <w:rsid w:val="001867EE"/>
    <w:rsid w:val="00186986"/>
    <w:rsid w:val="00186D7A"/>
    <w:rsid w:val="001902CD"/>
    <w:rsid w:val="00190540"/>
    <w:rsid w:val="00191A22"/>
    <w:rsid w:val="001925FE"/>
    <w:rsid w:val="001955A1"/>
    <w:rsid w:val="00196002"/>
    <w:rsid w:val="001973DF"/>
    <w:rsid w:val="001975C3"/>
    <w:rsid w:val="00197AC2"/>
    <w:rsid w:val="00197DF2"/>
    <w:rsid w:val="001A1548"/>
    <w:rsid w:val="001A3571"/>
    <w:rsid w:val="001A36FA"/>
    <w:rsid w:val="001A6D8E"/>
    <w:rsid w:val="001A6F42"/>
    <w:rsid w:val="001B1902"/>
    <w:rsid w:val="001B1D38"/>
    <w:rsid w:val="001B269C"/>
    <w:rsid w:val="001B415B"/>
    <w:rsid w:val="001B640C"/>
    <w:rsid w:val="001B7DBE"/>
    <w:rsid w:val="001C0705"/>
    <w:rsid w:val="001C246B"/>
    <w:rsid w:val="001C284A"/>
    <w:rsid w:val="001C4264"/>
    <w:rsid w:val="001C5156"/>
    <w:rsid w:val="001C6398"/>
    <w:rsid w:val="001C6701"/>
    <w:rsid w:val="001C696A"/>
    <w:rsid w:val="001C7396"/>
    <w:rsid w:val="001C79A0"/>
    <w:rsid w:val="001C7DF1"/>
    <w:rsid w:val="001D04EA"/>
    <w:rsid w:val="001D0DD9"/>
    <w:rsid w:val="001D18F2"/>
    <w:rsid w:val="001D2708"/>
    <w:rsid w:val="001D2B02"/>
    <w:rsid w:val="001D6706"/>
    <w:rsid w:val="001E03CA"/>
    <w:rsid w:val="001E248F"/>
    <w:rsid w:val="001E24E2"/>
    <w:rsid w:val="001E2C6C"/>
    <w:rsid w:val="001E3FAE"/>
    <w:rsid w:val="001E4026"/>
    <w:rsid w:val="001E63FE"/>
    <w:rsid w:val="001E662A"/>
    <w:rsid w:val="001E67B0"/>
    <w:rsid w:val="001E69BB"/>
    <w:rsid w:val="001E69EE"/>
    <w:rsid w:val="001E7B04"/>
    <w:rsid w:val="001E7ECB"/>
    <w:rsid w:val="001E7F9A"/>
    <w:rsid w:val="001F0E14"/>
    <w:rsid w:val="001F1A0D"/>
    <w:rsid w:val="001F4760"/>
    <w:rsid w:val="001F533C"/>
    <w:rsid w:val="001F6723"/>
    <w:rsid w:val="001F74AD"/>
    <w:rsid w:val="002009D1"/>
    <w:rsid w:val="00200C46"/>
    <w:rsid w:val="002019FE"/>
    <w:rsid w:val="0020259E"/>
    <w:rsid w:val="002032C0"/>
    <w:rsid w:val="00204A5D"/>
    <w:rsid w:val="00207232"/>
    <w:rsid w:val="00210A77"/>
    <w:rsid w:val="00210C81"/>
    <w:rsid w:val="00211208"/>
    <w:rsid w:val="00215301"/>
    <w:rsid w:val="002162CC"/>
    <w:rsid w:val="002178CF"/>
    <w:rsid w:val="00217AA7"/>
    <w:rsid w:val="002201EC"/>
    <w:rsid w:val="002207E3"/>
    <w:rsid w:val="00221502"/>
    <w:rsid w:val="0022295D"/>
    <w:rsid w:val="00222D90"/>
    <w:rsid w:val="0023073A"/>
    <w:rsid w:val="00231888"/>
    <w:rsid w:val="00231C99"/>
    <w:rsid w:val="00231E2E"/>
    <w:rsid w:val="00233D6D"/>
    <w:rsid w:val="002357B5"/>
    <w:rsid w:val="002401FF"/>
    <w:rsid w:val="002420F2"/>
    <w:rsid w:val="0024222D"/>
    <w:rsid w:val="002435AD"/>
    <w:rsid w:val="00244C80"/>
    <w:rsid w:val="00244FF4"/>
    <w:rsid w:val="002453B5"/>
    <w:rsid w:val="00246CCC"/>
    <w:rsid w:val="0024746B"/>
    <w:rsid w:val="00247A96"/>
    <w:rsid w:val="002533CA"/>
    <w:rsid w:val="002543C7"/>
    <w:rsid w:val="0025489D"/>
    <w:rsid w:val="002551F4"/>
    <w:rsid w:val="00255AC3"/>
    <w:rsid w:val="00255B59"/>
    <w:rsid w:val="002566DA"/>
    <w:rsid w:val="00256E4B"/>
    <w:rsid w:val="00257E14"/>
    <w:rsid w:val="00260C25"/>
    <w:rsid w:val="00260E74"/>
    <w:rsid w:val="0026194B"/>
    <w:rsid w:val="0026259F"/>
    <w:rsid w:val="00262857"/>
    <w:rsid w:val="00262E75"/>
    <w:rsid w:val="00264348"/>
    <w:rsid w:val="00264E3E"/>
    <w:rsid w:val="00264F99"/>
    <w:rsid w:val="00266637"/>
    <w:rsid w:val="00266EB8"/>
    <w:rsid w:val="00272B83"/>
    <w:rsid w:val="002753C8"/>
    <w:rsid w:val="0027622E"/>
    <w:rsid w:val="002769D2"/>
    <w:rsid w:val="00286AEE"/>
    <w:rsid w:val="00287AA7"/>
    <w:rsid w:val="00293E10"/>
    <w:rsid w:val="00294345"/>
    <w:rsid w:val="00294842"/>
    <w:rsid w:val="00296682"/>
    <w:rsid w:val="002978CC"/>
    <w:rsid w:val="002A03C3"/>
    <w:rsid w:val="002A2956"/>
    <w:rsid w:val="002A4B9D"/>
    <w:rsid w:val="002A6DE3"/>
    <w:rsid w:val="002A701F"/>
    <w:rsid w:val="002A7D03"/>
    <w:rsid w:val="002B006C"/>
    <w:rsid w:val="002B035F"/>
    <w:rsid w:val="002B04D9"/>
    <w:rsid w:val="002B17F9"/>
    <w:rsid w:val="002B1D42"/>
    <w:rsid w:val="002B2F4D"/>
    <w:rsid w:val="002B4688"/>
    <w:rsid w:val="002B5BEE"/>
    <w:rsid w:val="002B6AE6"/>
    <w:rsid w:val="002B787C"/>
    <w:rsid w:val="002C14C7"/>
    <w:rsid w:val="002C1533"/>
    <w:rsid w:val="002C1AE3"/>
    <w:rsid w:val="002C3010"/>
    <w:rsid w:val="002C44A3"/>
    <w:rsid w:val="002C4A91"/>
    <w:rsid w:val="002C50DE"/>
    <w:rsid w:val="002C63C5"/>
    <w:rsid w:val="002C7136"/>
    <w:rsid w:val="002D0261"/>
    <w:rsid w:val="002D14B6"/>
    <w:rsid w:val="002D18C0"/>
    <w:rsid w:val="002D384B"/>
    <w:rsid w:val="002D3B60"/>
    <w:rsid w:val="002D421D"/>
    <w:rsid w:val="002D6221"/>
    <w:rsid w:val="002D63B5"/>
    <w:rsid w:val="002D7E10"/>
    <w:rsid w:val="002E0BFB"/>
    <w:rsid w:val="002E26B5"/>
    <w:rsid w:val="002E3EDA"/>
    <w:rsid w:val="002E5484"/>
    <w:rsid w:val="002E5D2F"/>
    <w:rsid w:val="002E6AD3"/>
    <w:rsid w:val="002E6FD8"/>
    <w:rsid w:val="002E7044"/>
    <w:rsid w:val="002E7563"/>
    <w:rsid w:val="002E79E4"/>
    <w:rsid w:val="002F009C"/>
    <w:rsid w:val="002F0180"/>
    <w:rsid w:val="002F0305"/>
    <w:rsid w:val="002F087C"/>
    <w:rsid w:val="002F0EE0"/>
    <w:rsid w:val="002F308F"/>
    <w:rsid w:val="002F3257"/>
    <w:rsid w:val="002F603A"/>
    <w:rsid w:val="002F62AF"/>
    <w:rsid w:val="002F6B54"/>
    <w:rsid w:val="002F75F5"/>
    <w:rsid w:val="003015A0"/>
    <w:rsid w:val="00301F62"/>
    <w:rsid w:val="003041E1"/>
    <w:rsid w:val="003042FF"/>
    <w:rsid w:val="00304F69"/>
    <w:rsid w:val="003076F3"/>
    <w:rsid w:val="00310812"/>
    <w:rsid w:val="00310A3B"/>
    <w:rsid w:val="00311272"/>
    <w:rsid w:val="003112C7"/>
    <w:rsid w:val="00315025"/>
    <w:rsid w:val="0032084E"/>
    <w:rsid w:val="00321223"/>
    <w:rsid w:val="003221B3"/>
    <w:rsid w:val="00322E91"/>
    <w:rsid w:val="00324570"/>
    <w:rsid w:val="003249CF"/>
    <w:rsid w:val="003257AF"/>
    <w:rsid w:val="003259B9"/>
    <w:rsid w:val="00327D28"/>
    <w:rsid w:val="003308AC"/>
    <w:rsid w:val="003312E4"/>
    <w:rsid w:val="0033151E"/>
    <w:rsid w:val="00333661"/>
    <w:rsid w:val="00333BAF"/>
    <w:rsid w:val="00333BB8"/>
    <w:rsid w:val="003344D3"/>
    <w:rsid w:val="00335799"/>
    <w:rsid w:val="003360C5"/>
    <w:rsid w:val="0034028B"/>
    <w:rsid w:val="003414D1"/>
    <w:rsid w:val="00341B2E"/>
    <w:rsid w:val="003422A3"/>
    <w:rsid w:val="003422F1"/>
    <w:rsid w:val="003427D5"/>
    <w:rsid w:val="00345B85"/>
    <w:rsid w:val="00345D42"/>
    <w:rsid w:val="00347EFE"/>
    <w:rsid w:val="003506BA"/>
    <w:rsid w:val="00353353"/>
    <w:rsid w:val="00354F83"/>
    <w:rsid w:val="003554F0"/>
    <w:rsid w:val="00355739"/>
    <w:rsid w:val="003557A5"/>
    <w:rsid w:val="00356282"/>
    <w:rsid w:val="00357AAD"/>
    <w:rsid w:val="00360228"/>
    <w:rsid w:val="00360942"/>
    <w:rsid w:val="00361965"/>
    <w:rsid w:val="00365D05"/>
    <w:rsid w:val="0037088C"/>
    <w:rsid w:val="00372F6D"/>
    <w:rsid w:val="00375586"/>
    <w:rsid w:val="00376080"/>
    <w:rsid w:val="00376BBD"/>
    <w:rsid w:val="003776AB"/>
    <w:rsid w:val="00377E81"/>
    <w:rsid w:val="00380282"/>
    <w:rsid w:val="00380B30"/>
    <w:rsid w:val="00381C2A"/>
    <w:rsid w:val="0038321E"/>
    <w:rsid w:val="003837F2"/>
    <w:rsid w:val="00385856"/>
    <w:rsid w:val="003863F5"/>
    <w:rsid w:val="00386A80"/>
    <w:rsid w:val="00386D6D"/>
    <w:rsid w:val="00390100"/>
    <w:rsid w:val="003902B9"/>
    <w:rsid w:val="0039148C"/>
    <w:rsid w:val="00392230"/>
    <w:rsid w:val="003936AE"/>
    <w:rsid w:val="00393854"/>
    <w:rsid w:val="00394FFE"/>
    <w:rsid w:val="0039519F"/>
    <w:rsid w:val="003A1A76"/>
    <w:rsid w:val="003A329A"/>
    <w:rsid w:val="003A49BE"/>
    <w:rsid w:val="003A7EA9"/>
    <w:rsid w:val="003B0041"/>
    <w:rsid w:val="003B0128"/>
    <w:rsid w:val="003B1881"/>
    <w:rsid w:val="003B22BA"/>
    <w:rsid w:val="003B2C32"/>
    <w:rsid w:val="003B304A"/>
    <w:rsid w:val="003B43B3"/>
    <w:rsid w:val="003B49B7"/>
    <w:rsid w:val="003B5FA7"/>
    <w:rsid w:val="003B648B"/>
    <w:rsid w:val="003B72B9"/>
    <w:rsid w:val="003B7976"/>
    <w:rsid w:val="003B7E05"/>
    <w:rsid w:val="003C080F"/>
    <w:rsid w:val="003C0BFE"/>
    <w:rsid w:val="003C20C9"/>
    <w:rsid w:val="003C3167"/>
    <w:rsid w:val="003C426C"/>
    <w:rsid w:val="003C4547"/>
    <w:rsid w:val="003C6792"/>
    <w:rsid w:val="003D36E8"/>
    <w:rsid w:val="003D4D0D"/>
    <w:rsid w:val="003D77F4"/>
    <w:rsid w:val="003E03BD"/>
    <w:rsid w:val="003E0BEF"/>
    <w:rsid w:val="003E13ED"/>
    <w:rsid w:val="003E23E4"/>
    <w:rsid w:val="003E303F"/>
    <w:rsid w:val="003E462C"/>
    <w:rsid w:val="003E5371"/>
    <w:rsid w:val="003E53C2"/>
    <w:rsid w:val="003E566E"/>
    <w:rsid w:val="003E5C80"/>
    <w:rsid w:val="003E69A2"/>
    <w:rsid w:val="003E733C"/>
    <w:rsid w:val="003F2647"/>
    <w:rsid w:val="003F3C19"/>
    <w:rsid w:val="003F4230"/>
    <w:rsid w:val="003F45D4"/>
    <w:rsid w:val="003F4D32"/>
    <w:rsid w:val="003F5434"/>
    <w:rsid w:val="003F6362"/>
    <w:rsid w:val="00405583"/>
    <w:rsid w:val="00406767"/>
    <w:rsid w:val="00406904"/>
    <w:rsid w:val="0041077C"/>
    <w:rsid w:val="00410A49"/>
    <w:rsid w:val="00413DA7"/>
    <w:rsid w:val="00415911"/>
    <w:rsid w:val="0041603A"/>
    <w:rsid w:val="004169A4"/>
    <w:rsid w:val="00416C16"/>
    <w:rsid w:val="0042106B"/>
    <w:rsid w:val="004243DB"/>
    <w:rsid w:val="004249AB"/>
    <w:rsid w:val="00425BB8"/>
    <w:rsid w:val="0042648D"/>
    <w:rsid w:val="00427153"/>
    <w:rsid w:val="0043047D"/>
    <w:rsid w:val="00431E53"/>
    <w:rsid w:val="0043291D"/>
    <w:rsid w:val="00433F7C"/>
    <w:rsid w:val="00435520"/>
    <w:rsid w:val="00437318"/>
    <w:rsid w:val="00437592"/>
    <w:rsid w:val="00437A18"/>
    <w:rsid w:val="004405BF"/>
    <w:rsid w:val="00440F7E"/>
    <w:rsid w:val="00440F95"/>
    <w:rsid w:val="00441486"/>
    <w:rsid w:val="00441CE6"/>
    <w:rsid w:val="0044315E"/>
    <w:rsid w:val="00444D3F"/>
    <w:rsid w:val="004465BE"/>
    <w:rsid w:val="00446893"/>
    <w:rsid w:val="00450FE7"/>
    <w:rsid w:val="00452247"/>
    <w:rsid w:val="00452DDA"/>
    <w:rsid w:val="004539C9"/>
    <w:rsid w:val="00453E86"/>
    <w:rsid w:val="00454D8F"/>
    <w:rsid w:val="00454DF5"/>
    <w:rsid w:val="00455122"/>
    <w:rsid w:val="00455186"/>
    <w:rsid w:val="004558F4"/>
    <w:rsid w:val="004560C0"/>
    <w:rsid w:val="00457103"/>
    <w:rsid w:val="00457C29"/>
    <w:rsid w:val="0046169B"/>
    <w:rsid w:val="00465390"/>
    <w:rsid w:val="004658C1"/>
    <w:rsid w:val="00465AA9"/>
    <w:rsid w:val="00467BFF"/>
    <w:rsid w:val="0047013A"/>
    <w:rsid w:val="0047136E"/>
    <w:rsid w:val="00471392"/>
    <w:rsid w:val="00471628"/>
    <w:rsid w:val="00471C37"/>
    <w:rsid w:val="004723FE"/>
    <w:rsid w:val="004740D2"/>
    <w:rsid w:val="00476C7A"/>
    <w:rsid w:val="00477352"/>
    <w:rsid w:val="0047735A"/>
    <w:rsid w:val="00477F33"/>
    <w:rsid w:val="00480559"/>
    <w:rsid w:val="004828B4"/>
    <w:rsid w:val="0048632C"/>
    <w:rsid w:val="00486970"/>
    <w:rsid w:val="004871B0"/>
    <w:rsid w:val="00487467"/>
    <w:rsid w:val="0048776B"/>
    <w:rsid w:val="004901D3"/>
    <w:rsid w:val="004912AE"/>
    <w:rsid w:val="00491D24"/>
    <w:rsid w:val="0049282A"/>
    <w:rsid w:val="00494A1E"/>
    <w:rsid w:val="00494D41"/>
    <w:rsid w:val="00494E4B"/>
    <w:rsid w:val="0049513D"/>
    <w:rsid w:val="00495B1E"/>
    <w:rsid w:val="00496850"/>
    <w:rsid w:val="004A21D5"/>
    <w:rsid w:val="004A285B"/>
    <w:rsid w:val="004A2A7E"/>
    <w:rsid w:val="004A3884"/>
    <w:rsid w:val="004A47C0"/>
    <w:rsid w:val="004A4D69"/>
    <w:rsid w:val="004A58D0"/>
    <w:rsid w:val="004A64C4"/>
    <w:rsid w:val="004A64F4"/>
    <w:rsid w:val="004B3692"/>
    <w:rsid w:val="004B3940"/>
    <w:rsid w:val="004B3D1C"/>
    <w:rsid w:val="004B54B0"/>
    <w:rsid w:val="004B5C8F"/>
    <w:rsid w:val="004B6201"/>
    <w:rsid w:val="004B6413"/>
    <w:rsid w:val="004B689C"/>
    <w:rsid w:val="004B699B"/>
    <w:rsid w:val="004C1823"/>
    <w:rsid w:val="004C1976"/>
    <w:rsid w:val="004C1DCA"/>
    <w:rsid w:val="004C1F11"/>
    <w:rsid w:val="004C3270"/>
    <w:rsid w:val="004C5D6F"/>
    <w:rsid w:val="004C635F"/>
    <w:rsid w:val="004C6452"/>
    <w:rsid w:val="004C6612"/>
    <w:rsid w:val="004C6EEF"/>
    <w:rsid w:val="004D345F"/>
    <w:rsid w:val="004D4081"/>
    <w:rsid w:val="004D5287"/>
    <w:rsid w:val="004D6613"/>
    <w:rsid w:val="004E43EF"/>
    <w:rsid w:val="004E4A6C"/>
    <w:rsid w:val="004E516E"/>
    <w:rsid w:val="004E625F"/>
    <w:rsid w:val="004E673A"/>
    <w:rsid w:val="004E760A"/>
    <w:rsid w:val="004F4897"/>
    <w:rsid w:val="004F4C74"/>
    <w:rsid w:val="004F6518"/>
    <w:rsid w:val="004F77E9"/>
    <w:rsid w:val="004F7AD4"/>
    <w:rsid w:val="005001C0"/>
    <w:rsid w:val="00500C67"/>
    <w:rsid w:val="00501BC0"/>
    <w:rsid w:val="0050233D"/>
    <w:rsid w:val="00503BF4"/>
    <w:rsid w:val="00503F15"/>
    <w:rsid w:val="0050729E"/>
    <w:rsid w:val="00507D39"/>
    <w:rsid w:val="00507EBD"/>
    <w:rsid w:val="0051058E"/>
    <w:rsid w:val="00511672"/>
    <w:rsid w:val="00512088"/>
    <w:rsid w:val="00512828"/>
    <w:rsid w:val="005138D3"/>
    <w:rsid w:val="00513D35"/>
    <w:rsid w:val="005161DA"/>
    <w:rsid w:val="00516377"/>
    <w:rsid w:val="005168FA"/>
    <w:rsid w:val="00516ECE"/>
    <w:rsid w:val="005204AC"/>
    <w:rsid w:val="00522B92"/>
    <w:rsid w:val="00522CD6"/>
    <w:rsid w:val="00522EBC"/>
    <w:rsid w:val="005230D7"/>
    <w:rsid w:val="005241FF"/>
    <w:rsid w:val="005252B7"/>
    <w:rsid w:val="005268F5"/>
    <w:rsid w:val="00526B47"/>
    <w:rsid w:val="00526C73"/>
    <w:rsid w:val="00527264"/>
    <w:rsid w:val="00530299"/>
    <w:rsid w:val="00530492"/>
    <w:rsid w:val="0053081C"/>
    <w:rsid w:val="005311D8"/>
    <w:rsid w:val="00531529"/>
    <w:rsid w:val="00533036"/>
    <w:rsid w:val="00533777"/>
    <w:rsid w:val="00534685"/>
    <w:rsid w:val="00534BA9"/>
    <w:rsid w:val="00535C7E"/>
    <w:rsid w:val="00535FED"/>
    <w:rsid w:val="0054185A"/>
    <w:rsid w:val="005418B2"/>
    <w:rsid w:val="00542249"/>
    <w:rsid w:val="005438AF"/>
    <w:rsid w:val="00543C72"/>
    <w:rsid w:val="00543EA1"/>
    <w:rsid w:val="00544759"/>
    <w:rsid w:val="00544C02"/>
    <w:rsid w:val="00544C81"/>
    <w:rsid w:val="00544E46"/>
    <w:rsid w:val="0054510A"/>
    <w:rsid w:val="005471CC"/>
    <w:rsid w:val="00547CF4"/>
    <w:rsid w:val="005501E4"/>
    <w:rsid w:val="0055247C"/>
    <w:rsid w:val="00556830"/>
    <w:rsid w:val="00556C9C"/>
    <w:rsid w:val="00556EED"/>
    <w:rsid w:val="005577CD"/>
    <w:rsid w:val="005602D1"/>
    <w:rsid w:val="00560ED8"/>
    <w:rsid w:val="005618EC"/>
    <w:rsid w:val="005632E3"/>
    <w:rsid w:val="00565BFB"/>
    <w:rsid w:val="00566952"/>
    <w:rsid w:val="00566EAB"/>
    <w:rsid w:val="00567A2F"/>
    <w:rsid w:val="00570966"/>
    <w:rsid w:val="00570BC6"/>
    <w:rsid w:val="00571D4F"/>
    <w:rsid w:val="005724D2"/>
    <w:rsid w:val="00573128"/>
    <w:rsid w:val="005731DD"/>
    <w:rsid w:val="00574615"/>
    <w:rsid w:val="00576B54"/>
    <w:rsid w:val="00577618"/>
    <w:rsid w:val="005779AB"/>
    <w:rsid w:val="00581396"/>
    <w:rsid w:val="005819A1"/>
    <w:rsid w:val="00582D1D"/>
    <w:rsid w:val="00583EAD"/>
    <w:rsid w:val="00585AB5"/>
    <w:rsid w:val="00585ADB"/>
    <w:rsid w:val="00585EC6"/>
    <w:rsid w:val="00591721"/>
    <w:rsid w:val="00591926"/>
    <w:rsid w:val="00591CA3"/>
    <w:rsid w:val="0059324C"/>
    <w:rsid w:val="005936B0"/>
    <w:rsid w:val="00593FBD"/>
    <w:rsid w:val="00594323"/>
    <w:rsid w:val="0059468C"/>
    <w:rsid w:val="0059578B"/>
    <w:rsid w:val="0059579F"/>
    <w:rsid w:val="00596E19"/>
    <w:rsid w:val="005970DB"/>
    <w:rsid w:val="0059795B"/>
    <w:rsid w:val="005A1876"/>
    <w:rsid w:val="005A23AA"/>
    <w:rsid w:val="005A31B5"/>
    <w:rsid w:val="005A37E9"/>
    <w:rsid w:val="005A39E0"/>
    <w:rsid w:val="005A4900"/>
    <w:rsid w:val="005A5CD6"/>
    <w:rsid w:val="005A66D2"/>
    <w:rsid w:val="005A68DF"/>
    <w:rsid w:val="005A6ED8"/>
    <w:rsid w:val="005A6FEF"/>
    <w:rsid w:val="005B0FCC"/>
    <w:rsid w:val="005B24EB"/>
    <w:rsid w:val="005B3118"/>
    <w:rsid w:val="005B322F"/>
    <w:rsid w:val="005B431A"/>
    <w:rsid w:val="005B4C1D"/>
    <w:rsid w:val="005B6120"/>
    <w:rsid w:val="005B6828"/>
    <w:rsid w:val="005B6C4F"/>
    <w:rsid w:val="005B7A47"/>
    <w:rsid w:val="005C0F53"/>
    <w:rsid w:val="005C19A2"/>
    <w:rsid w:val="005C1B21"/>
    <w:rsid w:val="005C531F"/>
    <w:rsid w:val="005C53C7"/>
    <w:rsid w:val="005C7DCC"/>
    <w:rsid w:val="005D1D30"/>
    <w:rsid w:val="005D27D1"/>
    <w:rsid w:val="005D2E3A"/>
    <w:rsid w:val="005D5EB7"/>
    <w:rsid w:val="005D63E4"/>
    <w:rsid w:val="005D6DC9"/>
    <w:rsid w:val="005D793C"/>
    <w:rsid w:val="005E0B02"/>
    <w:rsid w:val="005E16C3"/>
    <w:rsid w:val="005E22B9"/>
    <w:rsid w:val="005E4E4F"/>
    <w:rsid w:val="005F0302"/>
    <w:rsid w:val="005F094D"/>
    <w:rsid w:val="005F2192"/>
    <w:rsid w:val="005F2FB7"/>
    <w:rsid w:val="005F3556"/>
    <w:rsid w:val="005F4A19"/>
    <w:rsid w:val="005F4D45"/>
    <w:rsid w:val="005F5236"/>
    <w:rsid w:val="005F5418"/>
    <w:rsid w:val="005F54FB"/>
    <w:rsid w:val="005F5B0A"/>
    <w:rsid w:val="005F6054"/>
    <w:rsid w:val="005F6B1A"/>
    <w:rsid w:val="005F7255"/>
    <w:rsid w:val="005F747C"/>
    <w:rsid w:val="005F7510"/>
    <w:rsid w:val="005F7DF7"/>
    <w:rsid w:val="006008CC"/>
    <w:rsid w:val="00601B2B"/>
    <w:rsid w:val="00602C94"/>
    <w:rsid w:val="006034FE"/>
    <w:rsid w:val="00604B67"/>
    <w:rsid w:val="00604B72"/>
    <w:rsid w:val="006059A0"/>
    <w:rsid w:val="00606AF9"/>
    <w:rsid w:val="00606E6D"/>
    <w:rsid w:val="006072D6"/>
    <w:rsid w:val="00607B76"/>
    <w:rsid w:val="00607D7A"/>
    <w:rsid w:val="0061081A"/>
    <w:rsid w:val="006116BF"/>
    <w:rsid w:val="00611BBD"/>
    <w:rsid w:val="006122E4"/>
    <w:rsid w:val="00612EBE"/>
    <w:rsid w:val="006139BB"/>
    <w:rsid w:val="00614951"/>
    <w:rsid w:val="00614E03"/>
    <w:rsid w:val="00615A14"/>
    <w:rsid w:val="0061636E"/>
    <w:rsid w:val="0061682C"/>
    <w:rsid w:val="006211B1"/>
    <w:rsid w:val="00621916"/>
    <w:rsid w:val="006219A7"/>
    <w:rsid w:val="006239B5"/>
    <w:rsid w:val="00623A16"/>
    <w:rsid w:val="0062477B"/>
    <w:rsid w:val="0062717A"/>
    <w:rsid w:val="00634EF1"/>
    <w:rsid w:val="0063574D"/>
    <w:rsid w:val="0063719C"/>
    <w:rsid w:val="00637C9B"/>
    <w:rsid w:val="00637E04"/>
    <w:rsid w:val="00641B4E"/>
    <w:rsid w:val="006432FB"/>
    <w:rsid w:val="00647554"/>
    <w:rsid w:val="00647B93"/>
    <w:rsid w:val="00647C47"/>
    <w:rsid w:val="00647D7B"/>
    <w:rsid w:val="0065369A"/>
    <w:rsid w:val="00653A94"/>
    <w:rsid w:val="00654965"/>
    <w:rsid w:val="0065579C"/>
    <w:rsid w:val="00656741"/>
    <w:rsid w:val="00657277"/>
    <w:rsid w:val="006574BC"/>
    <w:rsid w:val="00660429"/>
    <w:rsid w:val="00660916"/>
    <w:rsid w:val="006639A1"/>
    <w:rsid w:val="0066404F"/>
    <w:rsid w:val="006644C2"/>
    <w:rsid w:val="00666C10"/>
    <w:rsid w:val="00666CFE"/>
    <w:rsid w:val="00671BC9"/>
    <w:rsid w:val="00674AC7"/>
    <w:rsid w:val="00674FF2"/>
    <w:rsid w:val="00675B60"/>
    <w:rsid w:val="00675B89"/>
    <w:rsid w:val="00675D5D"/>
    <w:rsid w:val="006762C4"/>
    <w:rsid w:val="0067658A"/>
    <w:rsid w:val="0068432E"/>
    <w:rsid w:val="00684C19"/>
    <w:rsid w:val="00684EEE"/>
    <w:rsid w:val="00685D4F"/>
    <w:rsid w:val="00686D09"/>
    <w:rsid w:val="00687955"/>
    <w:rsid w:val="00687B16"/>
    <w:rsid w:val="00687EB9"/>
    <w:rsid w:val="00691A79"/>
    <w:rsid w:val="00691E13"/>
    <w:rsid w:val="00692D2D"/>
    <w:rsid w:val="0069370A"/>
    <w:rsid w:val="00693D1B"/>
    <w:rsid w:val="00695448"/>
    <w:rsid w:val="00696366"/>
    <w:rsid w:val="006967DE"/>
    <w:rsid w:val="006968D9"/>
    <w:rsid w:val="00696A58"/>
    <w:rsid w:val="00696CEA"/>
    <w:rsid w:val="006A051F"/>
    <w:rsid w:val="006A0BA7"/>
    <w:rsid w:val="006A28CA"/>
    <w:rsid w:val="006A347E"/>
    <w:rsid w:val="006A46FA"/>
    <w:rsid w:val="006A7D42"/>
    <w:rsid w:val="006B2E72"/>
    <w:rsid w:val="006B3E2A"/>
    <w:rsid w:val="006B40A2"/>
    <w:rsid w:val="006B5D52"/>
    <w:rsid w:val="006C033D"/>
    <w:rsid w:val="006C14DB"/>
    <w:rsid w:val="006C32BB"/>
    <w:rsid w:val="006C3E95"/>
    <w:rsid w:val="006C4A5C"/>
    <w:rsid w:val="006C58BD"/>
    <w:rsid w:val="006D0BB7"/>
    <w:rsid w:val="006D0E6E"/>
    <w:rsid w:val="006D1ED5"/>
    <w:rsid w:val="006D29FD"/>
    <w:rsid w:val="006D38BD"/>
    <w:rsid w:val="006D3A7C"/>
    <w:rsid w:val="006D5335"/>
    <w:rsid w:val="006D5DB7"/>
    <w:rsid w:val="006D6115"/>
    <w:rsid w:val="006E1CC5"/>
    <w:rsid w:val="006E20D4"/>
    <w:rsid w:val="006E22B3"/>
    <w:rsid w:val="006E2A25"/>
    <w:rsid w:val="006E3870"/>
    <w:rsid w:val="006E510A"/>
    <w:rsid w:val="006E57A7"/>
    <w:rsid w:val="006E69C3"/>
    <w:rsid w:val="006E6E73"/>
    <w:rsid w:val="006E7020"/>
    <w:rsid w:val="006F044C"/>
    <w:rsid w:val="006F3C33"/>
    <w:rsid w:val="006F4ED3"/>
    <w:rsid w:val="006F562D"/>
    <w:rsid w:val="006F5A20"/>
    <w:rsid w:val="006F5F85"/>
    <w:rsid w:val="0070131E"/>
    <w:rsid w:val="00702A20"/>
    <w:rsid w:val="00702C67"/>
    <w:rsid w:val="00703E33"/>
    <w:rsid w:val="0070414C"/>
    <w:rsid w:val="007044EE"/>
    <w:rsid w:val="00704B4E"/>
    <w:rsid w:val="007053BB"/>
    <w:rsid w:val="00705886"/>
    <w:rsid w:val="007064F2"/>
    <w:rsid w:val="00706A14"/>
    <w:rsid w:val="007126EC"/>
    <w:rsid w:val="00714650"/>
    <w:rsid w:val="007151F5"/>
    <w:rsid w:val="00715EF8"/>
    <w:rsid w:val="0071701D"/>
    <w:rsid w:val="007175DD"/>
    <w:rsid w:val="0071763F"/>
    <w:rsid w:val="007215A2"/>
    <w:rsid w:val="00721D35"/>
    <w:rsid w:val="007222F2"/>
    <w:rsid w:val="0072290B"/>
    <w:rsid w:val="00722B47"/>
    <w:rsid w:val="007232CD"/>
    <w:rsid w:val="007237C0"/>
    <w:rsid w:val="007274F1"/>
    <w:rsid w:val="00731793"/>
    <w:rsid w:val="00731B9E"/>
    <w:rsid w:val="0073209D"/>
    <w:rsid w:val="00735B5E"/>
    <w:rsid w:val="00735B66"/>
    <w:rsid w:val="007376E5"/>
    <w:rsid w:val="0074047E"/>
    <w:rsid w:val="00740909"/>
    <w:rsid w:val="00740CBD"/>
    <w:rsid w:val="007418FC"/>
    <w:rsid w:val="0074201F"/>
    <w:rsid w:val="00742EA7"/>
    <w:rsid w:val="007437E2"/>
    <w:rsid w:val="0074648E"/>
    <w:rsid w:val="00747A5D"/>
    <w:rsid w:val="0075051C"/>
    <w:rsid w:val="007505A8"/>
    <w:rsid w:val="00750818"/>
    <w:rsid w:val="00752400"/>
    <w:rsid w:val="00752560"/>
    <w:rsid w:val="00753DB6"/>
    <w:rsid w:val="007550CF"/>
    <w:rsid w:val="00755B8C"/>
    <w:rsid w:val="00756263"/>
    <w:rsid w:val="00760F26"/>
    <w:rsid w:val="007652CF"/>
    <w:rsid w:val="00765676"/>
    <w:rsid w:val="00765A5E"/>
    <w:rsid w:val="00766C80"/>
    <w:rsid w:val="0076728B"/>
    <w:rsid w:val="00770264"/>
    <w:rsid w:val="00770CF4"/>
    <w:rsid w:val="00772EC1"/>
    <w:rsid w:val="00773811"/>
    <w:rsid w:val="007738E8"/>
    <w:rsid w:val="00774171"/>
    <w:rsid w:val="007746C8"/>
    <w:rsid w:val="00775B1B"/>
    <w:rsid w:val="00776C06"/>
    <w:rsid w:val="00776E8F"/>
    <w:rsid w:val="00777A1E"/>
    <w:rsid w:val="007807F5"/>
    <w:rsid w:val="007828B9"/>
    <w:rsid w:val="00784745"/>
    <w:rsid w:val="0078491B"/>
    <w:rsid w:val="00784BCA"/>
    <w:rsid w:val="00786CB2"/>
    <w:rsid w:val="00786E1F"/>
    <w:rsid w:val="00787474"/>
    <w:rsid w:val="00787682"/>
    <w:rsid w:val="007909BA"/>
    <w:rsid w:val="007918C5"/>
    <w:rsid w:val="00791EA8"/>
    <w:rsid w:val="00792037"/>
    <w:rsid w:val="00792880"/>
    <w:rsid w:val="00792C65"/>
    <w:rsid w:val="00794E25"/>
    <w:rsid w:val="00795090"/>
    <w:rsid w:val="00795873"/>
    <w:rsid w:val="00795AAF"/>
    <w:rsid w:val="007A24A8"/>
    <w:rsid w:val="007A30F1"/>
    <w:rsid w:val="007A32A1"/>
    <w:rsid w:val="007A46AB"/>
    <w:rsid w:val="007A6254"/>
    <w:rsid w:val="007A6D74"/>
    <w:rsid w:val="007A73B4"/>
    <w:rsid w:val="007A7D99"/>
    <w:rsid w:val="007B16D6"/>
    <w:rsid w:val="007B1D5F"/>
    <w:rsid w:val="007B3518"/>
    <w:rsid w:val="007B3769"/>
    <w:rsid w:val="007B510A"/>
    <w:rsid w:val="007B5F61"/>
    <w:rsid w:val="007B7C2D"/>
    <w:rsid w:val="007C0016"/>
    <w:rsid w:val="007C05B9"/>
    <w:rsid w:val="007C2C00"/>
    <w:rsid w:val="007C3A0E"/>
    <w:rsid w:val="007C44DD"/>
    <w:rsid w:val="007C4530"/>
    <w:rsid w:val="007C467F"/>
    <w:rsid w:val="007C560B"/>
    <w:rsid w:val="007C707C"/>
    <w:rsid w:val="007D06E6"/>
    <w:rsid w:val="007D07AB"/>
    <w:rsid w:val="007D0A70"/>
    <w:rsid w:val="007D17A2"/>
    <w:rsid w:val="007D49C3"/>
    <w:rsid w:val="007D547B"/>
    <w:rsid w:val="007D5565"/>
    <w:rsid w:val="007D64E5"/>
    <w:rsid w:val="007D6677"/>
    <w:rsid w:val="007D66B7"/>
    <w:rsid w:val="007E07DC"/>
    <w:rsid w:val="007E1BC8"/>
    <w:rsid w:val="007E4C01"/>
    <w:rsid w:val="007E54B2"/>
    <w:rsid w:val="007E5A1D"/>
    <w:rsid w:val="007E6E90"/>
    <w:rsid w:val="007F0FFC"/>
    <w:rsid w:val="007F202C"/>
    <w:rsid w:val="007F47C0"/>
    <w:rsid w:val="007F49FE"/>
    <w:rsid w:val="007F5F56"/>
    <w:rsid w:val="0080013B"/>
    <w:rsid w:val="00802166"/>
    <w:rsid w:val="008023B6"/>
    <w:rsid w:val="00802A1A"/>
    <w:rsid w:val="00802C27"/>
    <w:rsid w:val="008037AA"/>
    <w:rsid w:val="00803F3F"/>
    <w:rsid w:val="00806A96"/>
    <w:rsid w:val="00807898"/>
    <w:rsid w:val="008114DD"/>
    <w:rsid w:val="0081348E"/>
    <w:rsid w:val="00813560"/>
    <w:rsid w:val="00813A52"/>
    <w:rsid w:val="0081496E"/>
    <w:rsid w:val="00815449"/>
    <w:rsid w:val="0081562A"/>
    <w:rsid w:val="008172EB"/>
    <w:rsid w:val="00821112"/>
    <w:rsid w:val="00822BB1"/>
    <w:rsid w:val="00823575"/>
    <w:rsid w:val="0082371F"/>
    <w:rsid w:val="00824802"/>
    <w:rsid w:val="00824F5C"/>
    <w:rsid w:val="008254F9"/>
    <w:rsid w:val="00826AF7"/>
    <w:rsid w:val="00826B33"/>
    <w:rsid w:val="00827004"/>
    <w:rsid w:val="00830102"/>
    <w:rsid w:val="00830B18"/>
    <w:rsid w:val="008321F4"/>
    <w:rsid w:val="00834987"/>
    <w:rsid w:val="008355AC"/>
    <w:rsid w:val="00835EA3"/>
    <w:rsid w:val="00836579"/>
    <w:rsid w:val="00837325"/>
    <w:rsid w:val="00837904"/>
    <w:rsid w:val="0084052F"/>
    <w:rsid w:val="00840582"/>
    <w:rsid w:val="008417BE"/>
    <w:rsid w:val="0084308E"/>
    <w:rsid w:val="008439A2"/>
    <w:rsid w:val="00844C99"/>
    <w:rsid w:val="00845383"/>
    <w:rsid w:val="00846529"/>
    <w:rsid w:val="00847AB0"/>
    <w:rsid w:val="0085072C"/>
    <w:rsid w:val="00850A91"/>
    <w:rsid w:val="00852239"/>
    <w:rsid w:val="00856C0E"/>
    <w:rsid w:val="00856DF3"/>
    <w:rsid w:val="00860ECB"/>
    <w:rsid w:val="008611C0"/>
    <w:rsid w:val="0086229F"/>
    <w:rsid w:val="00862451"/>
    <w:rsid w:val="00862C9A"/>
    <w:rsid w:val="00863566"/>
    <w:rsid w:val="00864871"/>
    <w:rsid w:val="00864D41"/>
    <w:rsid w:val="00865290"/>
    <w:rsid w:val="00865C59"/>
    <w:rsid w:val="00866B71"/>
    <w:rsid w:val="008679EE"/>
    <w:rsid w:val="00870B7F"/>
    <w:rsid w:val="00871C9A"/>
    <w:rsid w:val="0087237A"/>
    <w:rsid w:val="0087319B"/>
    <w:rsid w:val="00874A23"/>
    <w:rsid w:val="00874DD6"/>
    <w:rsid w:val="008751C7"/>
    <w:rsid w:val="00875242"/>
    <w:rsid w:val="00875620"/>
    <w:rsid w:val="00875B3E"/>
    <w:rsid w:val="00875D1F"/>
    <w:rsid w:val="00875E60"/>
    <w:rsid w:val="008767D9"/>
    <w:rsid w:val="008767FA"/>
    <w:rsid w:val="00877C22"/>
    <w:rsid w:val="00880433"/>
    <w:rsid w:val="008826B3"/>
    <w:rsid w:val="00882C8E"/>
    <w:rsid w:val="00886FD2"/>
    <w:rsid w:val="00887205"/>
    <w:rsid w:val="00891E4A"/>
    <w:rsid w:val="00891F49"/>
    <w:rsid w:val="008920AE"/>
    <w:rsid w:val="0089262D"/>
    <w:rsid w:val="00892BBA"/>
    <w:rsid w:val="00893917"/>
    <w:rsid w:val="0089405D"/>
    <w:rsid w:val="0089477D"/>
    <w:rsid w:val="00895435"/>
    <w:rsid w:val="00895989"/>
    <w:rsid w:val="00896C08"/>
    <w:rsid w:val="008A3D99"/>
    <w:rsid w:val="008A40F4"/>
    <w:rsid w:val="008A56F6"/>
    <w:rsid w:val="008A5F2B"/>
    <w:rsid w:val="008A7C70"/>
    <w:rsid w:val="008A7D49"/>
    <w:rsid w:val="008B0901"/>
    <w:rsid w:val="008B178F"/>
    <w:rsid w:val="008B2259"/>
    <w:rsid w:val="008B2C70"/>
    <w:rsid w:val="008B36C1"/>
    <w:rsid w:val="008B5B86"/>
    <w:rsid w:val="008B5DD7"/>
    <w:rsid w:val="008B6225"/>
    <w:rsid w:val="008C04F2"/>
    <w:rsid w:val="008C0542"/>
    <w:rsid w:val="008C1E38"/>
    <w:rsid w:val="008C1FAA"/>
    <w:rsid w:val="008C3123"/>
    <w:rsid w:val="008C551E"/>
    <w:rsid w:val="008C7DCE"/>
    <w:rsid w:val="008D0AB8"/>
    <w:rsid w:val="008D2DA8"/>
    <w:rsid w:val="008D47D3"/>
    <w:rsid w:val="008D64C3"/>
    <w:rsid w:val="008D798D"/>
    <w:rsid w:val="008D7BE6"/>
    <w:rsid w:val="008E115E"/>
    <w:rsid w:val="008E18B4"/>
    <w:rsid w:val="008E1963"/>
    <w:rsid w:val="008E5FB9"/>
    <w:rsid w:val="008F009B"/>
    <w:rsid w:val="008F0DBD"/>
    <w:rsid w:val="008F376F"/>
    <w:rsid w:val="008F6752"/>
    <w:rsid w:val="008F78CD"/>
    <w:rsid w:val="009001CF"/>
    <w:rsid w:val="00900526"/>
    <w:rsid w:val="00900CAC"/>
    <w:rsid w:val="009010D2"/>
    <w:rsid w:val="00902D0F"/>
    <w:rsid w:val="0090439A"/>
    <w:rsid w:val="00907ABE"/>
    <w:rsid w:val="009101C2"/>
    <w:rsid w:val="009103AA"/>
    <w:rsid w:val="0091112E"/>
    <w:rsid w:val="00912D1A"/>
    <w:rsid w:val="009135C9"/>
    <w:rsid w:val="00913783"/>
    <w:rsid w:val="00916194"/>
    <w:rsid w:val="0091636B"/>
    <w:rsid w:val="009168A6"/>
    <w:rsid w:val="009215D6"/>
    <w:rsid w:val="0092218A"/>
    <w:rsid w:val="00922F90"/>
    <w:rsid w:val="00922FBF"/>
    <w:rsid w:val="00923007"/>
    <w:rsid w:val="00925FF1"/>
    <w:rsid w:val="0092695D"/>
    <w:rsid w:val="00926DEF"/>
    <w:rsid w:val="00927774"/>
    <w:rsid w:val="00930790"/>
    <w:rsid w:val="00930984"/>
    <w:rsid w:val="00931506"/>
    <w:rsid w:val="00934818"/>
    <w:rsid w:val="009351A7"/>
    <w:rsid w:val="00937CEC"/>
    <w:rsid w:val="009405EC"/>
    <w:rsid w:val="00940BB6"/>
    <w:rsid w:val="00941157"/>
    <w:rsid w:val="009423C6"/>
    <w:rsid w:val="0094261B"/>
    <w:rsid w:val="00943E3F"/>
    <w:rsid w:val="00946B4F"/>
    <w:rsid w:val="00946EEE"/>
    <w:rsid w:val="00946FE1"/>
    <w:rsid w:val="0094757A"/>
    <w:rsid w:val="00947CAD"/>
    <w:rsid w:val="00947F20"/>
    <w:rsid w:val="009514D3"/>
    <w:rsid w:val="00952A19"/>
    <w:rsid w:val="009558A5"/>
    <w:rsid w:val="00955C18"/>
    <w:rsid w:val="00956903"/>
    <w:rsid w:val="00957953"/>
    <w:rsid w:val="009619FA"/>
    <w:rsid w:val="009647B3"/>
    <w:rsid w:val="0096524D"/>
    <w:rsid w:val="00965C63"/>
    <w:rsid w:val="00965FE8"/>
    <w:rsid w:val="009673F0"/>
    <w:rsid w:val="00967E86"/>
    <w:rsid w:val="009715DE"/>
    <w:rsid w:val="009723F4"/>
    <w:rsid w:val="00972EA2"/>
    <w:rsid w:val="00972F44"/>
    <w:rsid w:val="00975D81"/>
    <w:rsid w:val="00976CDC"/>
    <w:rsid w:val="0098035E"/>
    <w:rsid w:val="009806C1"/>
    <w:rsid w:val="00981641"/>
    <w:rsid w:val="009821E6"/>
    <w:rsid w:val="009837B7"/>
    <w:rsid w:val="0098512F"/>
    <w:rsid w:val="00985B55"/>
    <w:rsid w:val="00986429"/>
    <w:rsid w:val="0098644A"/>
    <w:rsid w:val="00986A39"/>
    <w:rsid w:val="009873DE"/>
    <w:rsid w:val="009877A0"/>
    <w:rsid w:val="00987B93"/>
    <w:rsid w:val="009901CC"/>
    <w:rsid w:val="00996AF9"/>
    <w:rsid w:val="009A0B73"/>
    <w:rsid w:val="009A0F7F"/>
    <w:rsid w:val="009A1349"/>
    <w:rsid w:val="009A1681"/>
    <w:rsid w:val="009A1A5F"/>
    <w:rsid w:val="009A1E38"/>
    <w:rsid w:val="009A5265"/>
    <w:rsid w:val="009A56D2"/>
    <w:rsid w:val="009A747E"/>
    <w:rsid w:val="009A7585"/>
    <w:rsid w:val="009B1A06"/>
    <w:rsid w:val="009B1FAD"/>
    <w:rsid w:val="009B30FA"/>
    <w:rsid w:val="009B5C08"/>
    <w:rsid w:val="009B6962"/>
    <w:rsid w:val="009B7782"/>
    <w:rsid w:val="009C22BB"/>
    <w:rsid w:val="009C2577"/>
    <w:rsid w:val="009C79AC"/>
    <w:rsid w:val="009D0D2F"/>
    <w:rsid w:val="009D17D4"/>
    <w:rsid w:val="009D1D77"/>
    <w:rsid w:val="009D23E0"/>
    <w:rsid w:val="009D2483"/>
    <w:rsid w:val="009D3396"/>
    <w:rsid w:val="009D3601"/>
    <w:rsid w:val="009D3A61"/>
    <w:rsid w:val="009D3CCA"/>
    <w:rsid w:val="009D4F6C"/>
    <w:rsid w:val="009D707F"/>
    <w:rsid w:val="009E2175"/>
    <w:rsid w:val="009E3E0B"/>
    <w:rsid w:val="009E41DF"/>
    <w:rsid w:val="009E757C"/>
    <w:rsid w:val="009F0077"/>
    <w:rsid w:val="009F06A9"/>
    <w:rsid w:val="009F0B64"/>
    <w:rsid w:val="009F1485"/>
    <w:rsid w:val="009F24DB"/>
    <w:rsid w:val="009F2522"/>
    <w:rsid w:val="009F2CAA"/>
    <w:rsid w:val="009F444A"/>
    <w:rsid w:val="009F4A09"/>
    <w:rsid w:val="009F4F95"/>
    <w:rsid w:val="009F514D"/>
    <w:rsid w:val="009F6E1A"/>
    <w:rsid w:val="00A012D6"/>
    <w:rsid w:val="00A017E3"/>
    <w:rsid w:val="00A0269C"/>
    <w:rsid w:val="00A03A0A"/>
    <w:rsid w:val="00A03D05"/>
    <w:rsid w:val="00A05689"/>
    <w:rsid w:val="00A05774"/>
    <w:rsid w:val="00A05B8E"/>
    <w:rsid w:val="00A05D43"/>
    <w:rsid w:val="00A05F1B"/>
    <w:rsid w:val="00A064C3"/>
    <w:rsid w:val="00A068B0"/>
    <w:rsid w:val="00A06A2D"/>
    <w:rsid w:val="00A07F07"/>
    <w:rsid w:val="00A108D0"/>
    <w:rsid w:val="00A13DBD"/>
    <w:rsid w:val="00A14CB0"/>
    <w:rsid w:val="00A14DBA"/>
    <w:rsid w:val="00A16036"/>
    <w:rsid w:val="00A16AAE"/>
    <w:rsid w:val="00A175D8"/>
    <w:rsid w:val="00A2049C"/>
    <w:rsid w:val="00A23440"/>
    <w:rsid w:val="00A23461"/>
    <w:rsid w:val="00A23A88"/>
    <w:rsid w:val="00A24801"/>
    <w:rsid w:val="00A24E84"/>
    <w:rsid w:val="00A25DA6"/>
    <w:rsid w:val="00A25DB1"/>
    <w:rsid w:val="00A25EF4"/>
    <w:rsid w:val="00A30C32"/>
    <w:rsid w:val="00A33C60"/>
    <w:rsid w:val="00A350DB"/>
    <w:rsid w:val="00A36037"/>
    <w:rsid w:val="00A3624B"/>
    <w:rsid w:val="00A36FA5"/>
    <w:rsid w:val="00A414B7"/>
    <w:rsid w:val="00A42717"/>
    <w:rsid w:val="00A433BA"/>
    <w:rsid w:val="00A44D2C"/>
    <w:rsid w:val="00A4514F"/>
    <w:rsid w:val="00A51132"/>
    <w:rsid w:val="00A523A9"/>
    <w:rsid w:val="00A53120"/>
    <w:rsid w:val="00A53764"/>
    <w:rsid w:val="00A547BE"/>
    <w:rsid w:val="00A55044"/>
    <w:rsid w:val="00A5711E"/>
    <w:rsid w:val="00A60B72"/>
    <w:rsid w:val="00A60DE1"/>
    <w:rsid w:val="00A61195"/>
    <w:rsid w:val="00A61B2B"/>
    <w:rsid w:val="00A6386C"/>
    <w:rsid w:val="00A641CB"/>
    <w:rsid w:val="00A64356"/>
    <w:rsid w:val="00A64955"/>
    <w:rsid w:val="00A65905"/>
    <w:rsid w:val="00A65AB8"/>
    <w:rsid w:val="00A66E29"/>
    <w:rsid w:val="00A71276"/>
    <w:rsid w:val="00A72AD8"/>
    <w:rsid w:val="00A749C1"/>
    <w:rsid w:val="00A74DE5"/>
    <w:rsid w:val="00A76668"/>
    <w:rsid w:val="00A76EF1"/>
    <w:rsid w:val="00A77B6F"/>
    <w:rsid w:val="00A803CA"/>
    <w:rsid w:val="00A8194D"/>
    <w:rsid w:val="00A8210C"/>
    <w:rsid w:val="00A8243D"/>
    <w:rsid w:val="00A83835"/>
    <w:rsid w:val="00A83848"/>
    <w:rsid w:val="00A85155"/>
    <w:rsid w:val="00A852A0"/>
    <w:rsid w:val="00A8564E"/>
    <w:rsid w:val="00A859AD"/>
    <w:rsid w:val="00A85AA7"/>
    <w:rsid w:val="00A861F4"/>
    <w:rsid w:val="00A8652A"/>
    <w:rsid w:val="00A872FF"/>
    <w:rsid w:val="00A9111D"/>
    <w:rsid w:val="00A931B1"/>
    <w:rsid w:val="00A9340A"/>
    <w:rsid w:val="00A93731"/>
    <w:rsid w:val="00A93B21"/>
    <w:rsid w:val="00A94B56"/>
    <w:rsid w:val="00A9579F"/>
    <w:rsid w:val="00A970DB"/>
    <w:rsid w:val="00A97A24"/>
    <w:rsid w:val="00A97C9A"/>
    <w:rsid w:val="00AA0951"/>
    <w:rsid w:val="00AA160C"/>
    <w:rsid w:val="00AA184D"/>
    <w:rsid w:val="00AA21AE"/>
    <w:rsid w:val="00AA2D7D"/>
    <w:rsid w:val="00AA2ED1"/>
    <w:rsid w:val="00AA3401"/>
    <w:rsid w:val="00AA4477"/>
    <w:rsid w:val="00AA5978"/>
    <w:rsid w:val="00AA6164"/>
    <w:rsid w:val="00AA65C6"/>
    <w:rsid w:val="00AA697A"/>
    <w:rsid w:val="00AB0158"/>
    <w:rsid w:val="00AB064B"/>
    <w:rsid w:val="00AB17BF"/>
    <w:rsid w:val="00AB2C93"/>
    <w:rsid w:val="00AB370B"/>
    <w:rsid w:val="00AB3E52"/>
    <w:rsid w:val="00AB540A"/>
    <w:rsid w:val="00AB615F"/>
    <w:rsid w:val="00AB6733"/>
    <w:rsid w:val="00AB6DC7"/>
    <w:rsid w:val="00AC01CB"/>
    <w:rsid w:val="00AC2225"/>
    <w:rsid w:val="00AC2A60"/>
    <w:rsid w:val="00AC511E"/>
    <w:rsid w:val="00AC6EC3"/>
    <w:rsid w:val="00AC7516"/>
    <w:rsid w:val="00AD173A"/>
    <w:rsid w:val="00AD2298"/>
    <w:rsid w:val="00AD27A1"/>
    <w:rsid w:val="00AD2AD5"/>
    <w:rsid w:val="00AD2B36"/>
    <w:rsid w:val="00AD398B"/>
    <w:rsid w:val="00AD3A19"/>
    <w:rsid w:val="00AD4887"/>
    <w:rsid w:val="00AD738B"/>
    <w:rsid w:val="00AD76AB"/>
    <w:rsid w:val="00AD7744"/>
    <w:rsid w:val="00AD7FAC"/>
    <w:rsid w:val="00AE0219"/>
    <w:rsid w:val="00AE16EE"/>
    <w:rsid w:val="00AE20C5"/>
    <w:rsid w:val="00AE37B3"/>
    <w:rsid w:val="00AE4167"/>
    <w:rsid w:val="00AE5E75"/>
    <w:rsid w:val="00AE5EC2"/>
    <w:rsid w:val="00AE7664"/>
    <w:rsid w:val="00AF2A46"/>
    <w:rsid w:val="00AF3524"/>
    <w:rsid w:val="00AF3A60"/>
    <w:rsid w:val="00AF65CB"/>
    <w:rsid w:val="00AF75FA"/>
    <w:rsid w:val="00B00EA9"/>
    <w:rsid w:val="00B0188D"/>
    <w:rsid w:val="00B030EE"/>
    <w:rsid w:val="00B03E98"/>
    <w:rsid w:val="00B04D1D"/>
    <w:rsid w:val="00B052CF"/>
    <w:rsid w:val="00B05399"/>
    <w:rsid w:val="00B05818"/>
    <w:rsid w:val="00B05996"/>
    <w:rsid w:val="00B05C5F"/>
    <w:rsid w:val="00B06013"/>
    <w:rsid w:val="00B11082"/>
    <w:rsid w:val="00B11ADE"/>
    <w:rsid w:val="00B11BF1"/>
    <w:rsid w:val="00B1215F"/>
    <w:rsid w:val="00B128F0"/>
    <w:rsid w:val="00B1433A"/>
    <w:rsid w:val="00B148B3"/>
    <w:rsid w:val="00B15BBD"/>
    <w:rsid w:val="00B16F8E"/>
    <w:rsid w:val="00B17907"/>
    <w:rsid w:val="00B205A6"/>
    <w:rsid w:val="00B20CA9"/>
    <w:rsid w:val="00B210CC"/>
    <w:rsid w:val="00B21631"/>
    <w:rsid w:val="00B2236B"/>
    <w:rsid w:val="00B24055"/>
    <w:rsid w:val="00B24C85"/>
    <w:rsid w:val="00B25114"/>
    <w:rsid w:val="00B2554D"/>
    <w:rsid w:val="00B25B3F"/>
    <w:rsid w:val="00B31725"/>
    <w:rsid w:val="00B327BA"/>
    <w:rsid w:val="00B3306E"/>
    <w:rsid w:val="00B3648E"/>
    <w:rsid w:val="00B3741F"/>
    <w:rsid w:val="00B37BF4"/>
    <w:rsid w:val="00B42273"/>
    <w:rsid w:val="00B42FA7"/>
    <w:rsid w:val="00B43D0E"/>
    <w:rsid w:val="00B4438F"/>
    <w:rsid w:val="00B447BB"/>
    <w:rsid w:val="00B45A8D"/>
    <w:rsid w:val="00B461AB"/>
    <w:rsid w:val="00B5531F"/>
    <w:rsid w:val="00B55614"/>
    <w:rsid w:val="00B56E81"/>
    <w:rsid w:val="00B60F75"/>
    <w:rsid w:val="00B615F0"/>
    <w:rsid w:val="00B61772"/>
    <w:rsid w:val="00B61F3E"/>
    <w:rsid w:val="00B62B4C"/>
    <w:rsid w:val="00B63185"/>
    <w:rsid w:val="00B6481E"/>
    <w:rsid w:val="00B6485B"/>
    <w:rsid w:val="00B6571A"/>
    <w:rsid w:val="00B657AE"/>
    <w:rsid w:val="00B65BFB"/>
    <w:rsid w:val="00B66101"/>
    <w:rsid w:val="00B70100"/>
    <w:rsid w:val="00B70480"/>
    <w:rsid w:val="00B71196"/>
    <w:rsid w:val="00B7242D"/>
    <w:rsid w:val="00B73024"/>
    <w:rsid w:val="00B73A2B"/>
    <w:rsid w:val="00B74C92"/>
    <w:rsid w:val="00B74CCF"/>
    <w:rsid w:val="00B752AC"/>
    <w:rsid w:val="00B75B34"/>
    <w:rsid w:val="00B76741"/>
    <w:rsid w:val="00B76B46"/>
    <w:rsid w:val="00B808AA"/>
    <w:rsid w:val="00B80B0B"/>
    <w:rsid w:val="00B80D14"/>
    <w:rsid w:val="00B819FB"/>
    <w:rsid w:val="00B82266"/>
    <w:rsid w:val="00B82AC3"/>
    <w:rsid w:val="00B85C0B"/>
    <w:rsid w:val="00B86DF3"/>
    <w:rsid w:val="00B87D39"/>
    <w:rsid w:val="00B87DFB"/>
    <w:rsid w:val="00B900E2"/>
    <w:rsid w:val="00B90F48"/>
    <w:rsid w:val="00B91A68"/>
    <w:rsid w:val="00B91BDD"/>
    <w:rsid w:val="00B91E32"/>
    <w:rsid w:val="00B92010"/>
    <w:rsid w:val="00B9299D"/>
    <w:rsid w:val="00B94034"/>
    <w:rsid w:val="00B954A0"/>
    <w:rsid w:val="00BA2752"/>
    <w:rsid w:val="00BA4391"/>
    <w:rsid w:val="00BA4462"/>
    <w:rsid w:val="00BA46D1"/>
    <w:rsid w:val="00BA4CD9"/>
    <w:rsid w:val="00BA4DC6"/>
    <w:rsid w:val="00BA5056"/>
    <w:rsid w:val="00BA5E82"/>
    <w:rsid w:val="00BA629A"/>
    <w:rsid w:val="00BA6677"/>
    <w:rsid w:val="00BA6B32"/>
    <w:rsid w:val="00BB00B3"/>
    <w:rsid w:val="00BB0C10"/>
    <w:rsid w:val="00BB17A4"/>
    <w:rsid w:val="00BB18BF"/>
    <w:rsid w:val="00BB2AFB"/>
    <w:rsid w:val="00BB3902"/>
    <w:rsid w:val="00BB3E35"/>
    <w:rsid w:val="00BB3E49"/>
    <w:rsid w:val="00BB5359"/>
    <w:rsid w:val="00BB6BB0"/>
    <w:rsid w:val="00BB700E"/>
    <w:rsid w:val="00BC17A2"/>
    <w:rsid w:val="00BC2695"/>
    <w:rsid w:val="00BC370A"/>
    <w:rsid w:val="00BC375F"/>
    <w:rsid w:val="00BC39B5"/>
    <w:rsid w:val="00BC3C5E"/>
    <w:rsid w:val="00BC4389"/>
    <w:rsid w:val="00BC4416"/>
    <w:rsid w:val="00BC4BD0"/>
    <w:rsid w:val="00BC4CCB"/>
    <w:rsid w:val="00BC53C1"/>
    <w:rsid w:val="00BC7E21"/>
    <w:rsid w:val="00BD002D"/>
    <w:rsid w:val="00BD103E"/>
    <w:rsid w:val="00BD1B95"/>
    <w:rsid w:val="00BD1FF0"/>
    <w:rsid w:val="00BD36EC"/>
    <w:rsid w:val="00BD3B8C"/>
    <w:rsid w:val="00BD41C4"/>
    <w:rsid w:val="00BD46E0"/>
    <w:rsid w:val="00BD4E7E"/>
    <w:rsid w:val="00BD55FA"/>
    <w:rsid w:val="00BE027B"/>
    <w:rsid w:val="00BE0EC9"/>
    <w:rsid w:val="00BE5EB5"/>
    <w:rsid w:val="00BE7522"/>
    <w:rsid w:val="00BF0537"/>
    <w:rsid w:val="00BF0D95"/>
    <w:rsid w:val="00BF21B1"/>
    <w:rsid w:val="00BF2333"/>
    <w:rsid w:val="00BF2E94"/>
    <w:rsid w:val="00BF3114"/>
    <w:rsid w:val="00BF3C7C"/>
    <w:rsid w:val="00BF3E18"/>
    <w:rsid w:val="00BF7283"/>
    <w:rsid w:val="00C0071F"/>
    <w:rsid w:val="00C01A51"/>
    <w:rsid w:val="00C01CC5"/>
    <w:rsid w:val="00C02F14"/>
    <w:rsid w:val="00C03260"/>
    <w:rsid w:val="00C03C0C"/>
    <w:rsid w:val="00C0748E"/>
    <w:rsid w:val="00C076F4"/>
    <w:rsid w:val="00C11EC2"/>
    <w:rsid w:val="00C12284"/>
    <w:rsid w:val="00C12A1B"/>
    <w:rsid w:val="00C16161"/>
    <w:rsid w:val="00C16BDC"/>
    <w:rsid w:val="00C17AED"/>
    <w:rsid w:val="00C17E7D"/>
    <w:rsid w:val="00C20703"/>
    <w:rsid w:val="00C21933"/>
    <w:rsid w:val="00C22605"/>
    <w:rsid w:val="00C23915"/>
    <w:rsid w:val="00C24FA5"/>
    <w:rsid w:val="00C313F7"/>
    <w:rsid w:val="00C315DF"/>
    <w:rsid w:val="00C3367C"/>
    <w:rsid w:val="00C337A1"/>
    <w:rsid w:val="00C36757"/>
    <w:rsid w:val="00C409DF"/>
    <w:rsid w:val="00C41545"/>
    <w:rsid w:val="00C42AD3"/>
    <w:rsid w:val="00C43146"/>
    <w:rsid w:val="00C43735"/>
    <w:rsid w:val="00C438B2"/>
    <w:rsid w:val="00C44172"/>
    <w:rsid w:val="00C44291"/>
    <w:rsid w:val="00C45BF7"/>
    <w:rsid w:val="00C5030D"/>
    <w:rsid w:val="00C52E2E"/>
    <w:rsid w:val="00C53B5C"/>
    <w:rsid w:val="00C548D7"/>
    <w:rsid w:val="00C55C6D"/>
    <w:rsid w:val="00C563EB"/>
    <w:rsid w:val="00C5795C"/>
    <w:rsid w:val="00C57F1E"/>
    <w:rsid w:val="00C57F37"/>
    <w:rsid w:val="00C61C30"/>
    <w:rsid w:val="00C6429E"/>
    <w:rsid w:val="00C64DBD"/>
    <w:rsid w:val="00C6548B"/>
    <w:rsid w:val="00C65812"/>
    <w:rsid w:val="00C65CDB"/>
    <w:rsid w:val="00C6617E"/>
    <w:rsid w:val="00C6789A"/>
    <w:rsid w:val="00C70117"/>
    <w:rsid w:val="00C7073C"/>
    <w:rsid w:val="00C71543"/>
    <w:rsid w:val="00C71F3D"/>
    <w:rsid w:val="00C720C0"/>
    <w:rsid w:val="00C73913"/>
    <w:rsid w:val="00C745C9"/>
    <w:rsid w:val="00C74DE0"/>
    <w:rsid w:val="00C774ED"/>
    <w:rsid w:val="00C800C8"/>
    <w:rsid w:val="00C804B9"/>
    <w:rsid w:val="00C8214E"/>
    <w:rsid w:val="00C839C2"/>
    <w:rsid w:val="00C83CED"/>
    <w:rsid w:val="00C84351"/>
    <w:rsid w:val="00C8769D"/>
    <w:rsid w:val="00C9105B"/>
    <w:rsid w:val="00C9245B"/>
    <w:rsid w:val="00C945F0"/>
    <w:rsid w:val="00C94F2D"/>
    <w:rsid w:val="00C95ACE"/>
    <w:rsid w:val="00C95EA2"/>
    <w:rsid w:val="00C97CF1"/>
    <w:rsid w:val="00CA0A7B"/>
    <w:rsid w:val="00CA1910"/>
    <w:rsid w:val="00CA2B93"/>
    <w:rsid w:val="00CA33C2"/>
    <w:rsid w:val="00CA3BE1"/>
    <w:rsid w:val="00CA4147"/>
    <w:rsid w:val="00CA4A81"/>
    <w:rsid w:val="00CA4DCC"/>
    <w:rsid w:val="00CA59F3"/>
    <w:rsid w:val="00CA6857"/>
    <w:rsid w:val="00CA793A"/>
    <w:rsid w:val="00CB0E2C"/>
    <w:rsid w:val="00CB246D"/>
    <w:rsid w:val="00CB2F73"/>
    <w:rsid w:val="00CB338D"/>
    <w:rsid w:val="00CB4616"/>
    <w:rsid w:val="00CB5DB4"/>
    <w:rsid w:val="00CB6FC2"/>
    <w:rsid w:val="00CB7F9E"/>
    <w:rsid w:val="00CC0421"/>
    <w:rsid w:val="00CC1341"/>
    <w:rsid w:val="00CC279B"/>
    <w:rsid w:val="00CC3C6A"/>
    <w:rsid w:val="00CC50FD"/>
    <w:rsid w:val="00CC72ED"/>
    <w:rsid w:val="00CC7703"/>
    <w:rsid w:val="00CD2832"/>
    <w:rsid w:val="00CD30B9"/>
    <w:rsid w:val="00CD45C8"/>
    <w:rsid w:val="00CD4E7B"/>
    <w:rsid w:val="00CD7ED7"/>
    <w:rsid w:val="00CE307F"/>
    <w:rsid w:val="00CE44FC"/>
    <w:rsid w:val="00CE50AF"/>
    <w:rsid w:val="00CE5416"/>
    <w:rsid w:val="00CE5D74"/>
    <w:rsid w:val="00CF1236"/>
    <w:rsid w:val="00CF19C8"/>
    <w:rsid w:val="00CF19D0"/>
    <w:rsid w:val="00CF3391"/>
    <w:rsid w:val="00CF36AC"/>
    <w:rsid w:val="00CF56FB"/>
    <w:rsid w:val="00D011DC"/>
    <w:rsid w:val="00D039B3"/>
    <w:rsid w:val="00D04C94"/>
    <w:rsid w:val="00D056A4"/>
    <w:rsid w:val="00D05F45"/>
    <w:rsid w:val="00D06299"/>
    <w:rsid w:val="00D0662A"/>
    <w:rsid w:val="00D10390"/>
    <w:rsid w:val="00D109C9"/>
    <w:rsid w:val="00D11D40"/>
    <w:rsid w:val="00D1316D"/>
    <w:rsid w:val="00D14BB6"/>
    <w:rsid w:val="00D14CC3"/>
    <w:rsid w:val="00D14F3C"/>
    <w:rsid w:val="00D162E6"/>
    <w:rsid w:val="00D16505"/>
    <w:rsid w:val="00D17288"/>
    <w:rsid w:val="00D17D33"/>
    <w:rsid w:val="00D20D58"/>
    <w:rsid w:val="00D242E9"/>
    <w:rsid w:val="00D24517"/>
    <w:rsid w:val="00D25310"/>
    <w:rsid w:val="00D255B4"/>
    <w:rsid w:val="00D25F02"/>
    <w:rsid w:val="00D26678"/>
    <w:rsid w:val="00D31ABD"/>
    <w:rsid w:val="00D32417"/>
    <w:rsid w:val="00D33264"/>
    <w:rsid w:val="00D33748"/>
    <w:rsid w:val="00D34A48"/>
    <w:rsid w:val="00D4119A"/>
    <w:rsid w:val="00D428DB"/>
    <w:rsid w:val="00D44B27"/>
    <w:rsid w:val="00D44EFA"/>
    <w:rsid w:val="00D459CD"/>
    <w:rsid w:val="00D46078"/>
    <w:rsid w:val="00D46BCF"/>
    <w:rsid w:val="00D5112E"/>
    <w:rsid w:val="00D52C6E"/>
    <w:rsid w:val="00D53706"/>
    <w:rsid w:val="00D53F89"/>
    <w:rsid w:val="00D553B4"/>
    <w:rsid w:val="00D5574A"/>
    <w:rsid w:val="00D55F19"/>
    <w:rsid w:val="00D57782"/>
    <w:rsid w:val="00D60F63"/>
    <w:rsid w:val="00D61424"/>
    <w:rsid w:val="00D61759"/>
    <w:rsid w:val="00D61D5B"/>
    <w:rsid w:val="00D62958"/>
    <w:rsid w:val="00D63A83"/>
    <w:rsid w:val="00D647D9"/>
    <w:rsid w:val="00D66737"/>
    <w:rsid w:val="00D66AFE"/>
    <w:rsid w:val="00D72557"/>
    <w:rsid w:val="00D74D30"/>
    <w:rsid w:val="00D75C2B"/>
    <w:rsid w:val="00D76742"/>
    <w:rsid w:val="00D772B2"/>
    <w:rsid w:val="00D80B8A"/>
    <w:rsid w:val="00D80EAC"/>
    <w:rsid w:val="00D80FAB"/>
    <w:rsid w:val="00D81E90"/>
    <w:rsid w:val="00D82058"/>
    <w:rsid w:val="00D8232B"/>
    <w:rsid w:val="00D82B47"/>
    <w:rsid w:val="00D83B9E"/>
    <w:rsid w:val="00D859DE"/>
    <w:rsid w:val="00D8605B"/>
    <w:rsid w:val="00D87F51"/>
    <w:rsid w:val="00D9001B"/>
    <w:rsid w:val="00D9138D"/>
    <w:rsid w:val="00D91AA1"/>
    <w:rsid w:val="00D91ED6"/>
    <w:rsid w:val="00D9202D"/>
    <w:rsid w:val="00D9297A"/>
    <w:rsid w:val="00D94620"/>
    <w:rsid w:val="00D950C7"/>
    <w:rsid w:val="00D973E6"/>
    <w:rsid w:val="00DA0057"/>
    <w:rsid w:val="00DA1A26"/>
    <w:rsid w:val="00DA3919"/>
    <w:rsid w:val="00DA3F7E"/>
    <w:rsid w:val="00DA58EB"/>
    <w:rsid w:val="00DA6902"/>
    <w:rsid w:val="00DA6BD2"/>
    <w:rsid w:val="00DA6D15"/>
    <w:rsid w:val="00DB0815"/>
    <w:rsid w:val="00DB0943"/>
    <w:rsid w:val="00DB22DF"/>
    <w:rsid w:val="00DB36ED"/>
    <w:rsid w:val="00DB4910"/>
    <w:rsid w:val="00DB4A93"/>
    <w:rsid w:val="00DB7940"/>
    <w:rsid w:val="00DC1059"/>
    <w:rsid w:val="00DC12B8"/>
    <w:rsid w:val="00DC36B6"/>
    <w:rsid w:val="00DC3725"/>
    <w:rsid w:val="00DC3CBD"/>
    <w:rsid w:val="00DC43B4"/>
    <w:rsid w:val="00DC58D9"/>
    <w:rsid w:val="00DC6A58"/>
    <w:rsid w:val="00DD01AF"/>
    <w:rsid w:val="00DD1021"/>
    <w:rsid w:val="00DD5B58"/>
    <w:rsid w:val="00DD61B5"/>
    <w:rsid w:val="00DD6D29"/>
    <w:rsid w:val="00DD7E92"/>
    <w:rsid w:val="00DD7F8E"/>
    <w:rsid w:val="00DE07C8"/>
    <w:rsid w:val="00DE129A"/>
    <w:rsid w:val="00DE1E9F"/>
    <w:rsid w:val="00DE1FBE"/>
    <w:rsid w:val="00DE2F36"/>
    <w:rsid w:val="00DE72CE"/>
    <w:rsid w:val="00DE7490"/>
    <w:rsid w:val="00DE7852"/>
    <w:rsid w:val="00DF225F"/>
    <w:rsid w:val="00DF3152"/>
    <w:rsid w:val="00DF3A9E"/>
    <w:rsid w:val="00DF59DC"/>
    <w:rsid w:val="00DF5B18"/>
    <w:rsid w:val="00E00A5E"/>
    <w:rsid w:val="00E018C5"/>
    <w:rsid w:val="00E01989"/>
    <w:rsid w:val="00E02129"/>
    <w:rsid w:val="00E022B9"/>
    <w:rsid w:val="00E028BE"/>
    <w:rsid w:val="00E02F52"/>
    <w:rsid w:val="00E034E2"/>
    <w:rsid w:val="00E04C4D"/>
    <w:rsid w:val="00E05586"/>
    <w:rsid w:val="00E06090"/>
    <w:rsid w:val="00E06F58"/>
    <w:rsid w:val="00E07F99"/>
    <w:rsid w:val="00E1038D"/>
    <w:rsid w:val="00E12095"/>
    <w:rsid w:val="00E13956"/>
    <w:rsid w:val="00E13B64"/>
    <w:rsid w:val="00E14A95"/>
    <w:rsid w:val="00E1635B"/>
    <w:rsid w:val="00E16C39"/>
    <w:rsid w:val="00E179E4"/>
    <w:rsid w:val="00E219FD"/>
    <w:rsid w:val="00E21B59"/>
    <w:rsid w:val="00E21CB0"/>
    <w:rsid w:val="00E230AD"/>
    <w:rsid w:val="00E2576E"/>
    <w:rsid w:val="00E25B3D"/>
    <w:rsid w:val="00E25EAA"/>
    <w:rsid w:val="00E275D7"/>
    <w:rsid w:val="00E27C20"/>
    <w:rsid w:val="00E31361"/>
    <w:rsid w:val="00E315BF"/>
    <w:rsid w:val="00E317D7"/>
    <w:rsid w:val="00E33481"/>
    <w:rsid w:val="00E33C59"/>
    <w:rsid w:val="00E3791F"/>
    <w:rsid w:val="00E4215C"/>
    <w:rsid w:val="00E42983"/>
    <w:rsid w:val="00E42BFF"/>
    <w:rsid w:val="00E43419"/>
    <w:rsid w:val="00E44DE3"/>
    <w:rsid w:val="00E44FF1"/>
    <w:rsid w:val="00E45909"/>
    <w:rsid w:val="00E5035D"/>
    <w:rsid w:val="00E52AFA"/>
    <w:rsid w:val="00E52E69"/>
    <w:rsid w:val="00E53EDB"/>
    <w:rsid w:val="00E540C2"/>
    <w:rsid w:val="00E54DE1"/>
    <w:rsid w:val="00E56909"/>
    <w:rsid w:val="00E569CA"/>
    <w:rsid w:val="00E57D79"/>
    <w:rsid w:val="00E57DF1"/>
    <w:rsid w:val="00E60DDA"/>
    <w:rsid w:val="00E62F67"/>
    <w:rsid w:val="00E65BF8"/>
    <w:rsid w:val="00E66793"/>
    <w:rsid w:val="00E66985"/>
    <w:rsid w:val="00E67244"/>
    <w:rsid w:val="00E70D21"/>
    <w:rsid w:val="00E72AC2"/>
    <w:rsid w:val="00E72D33"/>
    <w:rsid w:val="00E73029"/>
    <w:rsid w:val="00E74401"/>
    <w:rsid w:val="00E744F8"/>
    <w:rsid w:val="00E746B9"/>
    <w:rsid w:val="00E74FC0"/>
    <w:rsid w:val="00E75879"/>
    <w:rsid w:val="00E7661E"/>
    <w:rsid w:val="00E768EA"/>
    <w:rsid w:val="00E77158"/>
    <w:rsid w:val="00E80798"/>
    <w:rsid w:val="00E80E9E"/>
    <w:rsid w:val="00E812B4"/>
    <w:rsid w:val="00E82AA4"/>
    <w:rsid w:val="00E83ADD"/>
    <w:rsid w:val="00E847F7"/>
    <w:rsid w:val="00E84C3C"/>
    <w:rsid w:val="00E85BAE"/>
    <w:rsid w:val="00E86379"/>
    <w:rsid w:val="00E8691E"/>
    <w:rsid w:val="00E877D7"/>
    <w:rsid w:val="00E87E71"/>
    <w:rsid w:val="00E92A72"/>
    <w:rsid w:val="00E932E9"/>
    <w:rsid w:val="00E932F4"/>
    <w:rsid w:val="00E94A8F"/>
    <w:rsid w:val="00E94D80"/>
    <w:rsid w:val="00E970CC"/>
    <w:rsid w:val="00E977CA"/>
    <w:rsid w:val="00EA0C18"/>
    <w:rsid w:val="00EA3226"/>
    <w:rsid w:val="00EA4985"/>
    <w:rsid w:val="00EA526B"/>
    <w:rsid w:val="00EA62EB"/>
    <w:rsid w:val="00EA73D2"/>
    <w:rsid w:val="00EA74D8"/>
    <w:rsid w:val="00EB1E8B"/>
    <w:rsid w:val="00EB21EA"/>
    <w:rsid w:val="00EB3329"/>
    <w:rsid w:val="00EB4740"/>
    <w:rsid w:val="00EB5F54"/>
    <w:rsid w:val="00EB6BEE"/>
    <w:rsid w:val="00EC0D45"/>
    <w:rsid w:val="00EC0E55"/>
    <w:rsid w:val="00EC1914"/>
    <w:rsid w:val="00EC1E48"/>
    <w:rsid w:val="00EC1EF3"/>
    <w:rsid w:val="00EC1F9C"/>
    <w:rsid w:val="00EC301E"/>
    <w:rsid w:val="00EC583F"/>
    <w:rsid w:val="00EC710E"/>
    <w:rsid w:val="00EC7A5D"/>
    <w:rsid w:val="00ED1F90"/>
    <w:rsid w:val="00ED28A3"/>
    <w:rsid w:val="00ED2FA0"/>
    <w:rsid w:val="00ED439B"/>
    <w:rsid w:val="00ED4F0D"/>
    <w:rsid w:val="00ED5439"/>
    <w:rsid w:val="00ED6179"/>
    <w:rsid w:val="00ED644D"/>
    <w:rsid w:val="00ED6C05"/>
    <w:rsid w:val="00EE04F1"/>
    <w:rsid w:val="00EE1A50"/>
    <w:rsid w:val="00EE21C3"/>
    <w:rsid w:val="00EE28C3"/>
    <w:rsid w:val="00EE2AE8"/>
    <w:rsid w:val="00EE2C51"/>
    <w:rsid w:val="00EE2ECB"/>
    <w:rsid w:val="00EE30EC"/>
    <w:rsid w:val="00EE576C"/>
    <w:rsid w:val="00EE5DC3"/>
    <w:rsid w:val="00EE780C"/>
    <w:rsid w:val="00EF0B5C"/>
    <w:rsid w:val="00EF0D3A"/>
    <w:rsid w:val="00EF0ED6"/>
    <w:rsid w:val="00EF250B"/>
    <w:rsid w:val="00EF2B7D"/>
    <w:rsid w:val="00EF2E96"/>
    <w:rsid w:val="00EF3D22"/>
    <w:rsid w:val="00EF3FEF"/>
    <w:rsid w:val="00EF47A9"/>
    <w:rsid w:val="00EF4896"/>
    <w:rsid w:val="00EF7398"/>
    <w:rsid w:val="00EF757F"/>
    <w:rsid w:val="00EF7B61"/>
    <w:rsid w:val="00F0070F"/>
    <w:rsid w:val="00F00B7C"/>
    <w:rsid w:val="00F03B7F"/>
    <w:rsid w:val="00F05093"/>
    <w:rsid w:val="00F05D05"/>
    <w:rsid w:val="00F06D9A"/>
    <w:rsid w:val="00F06F97"/>
    <w:rsid w:val="00F130CD"/>
    <w:rsid w:val="00F1401E"/>
    <w:rsid w:val="00F14BF1"/>
    <w:rsid w:val="00F15C55"/>
    <w:rsid w:val="00F15CAC"/>
    <w:rsid w:val="00F2005D"/>
    <w:rsid w:val="00F20161"/>
    <w:rsid w:val="00F20668"/>
    <w:rsid w:val="00F2285C"/>
    <w:rsid w:val="00F23ACB"/>
    <w:rsid w:val="00F241B4"/>
    <w:rsid w:val="00F2594F"/>
    <w:rsid w:val="00F261C6"/>
    <w:rsid w:val="00F30C71"/>
    <w:rsid w:val="00F30E36"/>
    <w:rsid w:val="00F31490"/>
    <w:rsid w:val="00F32035"/>
    <w:rsid w:val="00F333D6"/>
    <w:rsid w:val="00F3393F"/>
    <w:rsid w:val="00F3489A"/>
    <w:rsid w:val="00F35ADB"/>
    <w:rsid w:val="00F35F1E"/>
    <w:rsid w:val="00F364DB"/>
    <w:rsid w:val="00F36950"/>
    <w:rsid w:val="00F37F88"/>
    <w:rsid w:val="00F4116A"/>
    <w:rsid w:val="00F475E2"/>
    <w:rsid w:val="00F47FC5"/>
    <w:rsid w:val="00F50A76"/>
    <w:rsid w:val="00F51055"/>
    <w:rsid w:val="00F51922"/>
    <w:rsid w:val="00F528D4"/>
    <w:rsid w:val="00F52B16"/>
    <w:rsid w:val="00F52B72"/>
    <w:rsid w:val="00F5320E"/>
    <w:rsid w:val="00F5422E"/>
    <w:rsid w:val="00F54FF1"/>
    <w:rsid w:val="00F554AC"/>
    <w:rsid w:val="00F55840"/>
    <w:rsid w:val="00F55E2A"/>
    <w:rsid w:val="00F56481"/>
    <w:rsid w:val="00F56676"/>
    <w:rsid w:val="00F5775C"/>
    <w:rsid w:val="00F57972"/>
    <w:rsid w:val="00F606D4"/>
    <w:rsid w:val="00F61BF1"/>
    <w:rsid w:val="00F63A17"/>
    <w:rsid w:val="00F66174"/>
    <w:rsid w:val="00F6630B"/>
    <w:rsid w:val="00F664F5"/>
    <w:rsid w:val="00F677DA"/>
    <w:rsid w:val="00F67FD7"/>
    <w:rsid w:val="00F706D2"/>
    <w:rsid w:val="00F71446"/>
    <w:rsid w:val="00F71ED7"/>
    <w:rsid w:val="00F727C7"/>
    <w:rsid w:val="00F738FD"/>
    <w:rsid w:val="00F73EC3"/>
    <w:rsid w:val="00F74F33"/>
    <w:rsid w:val="00F7648F"/>
    <w:rsid w:val="00F80F09"/>
    <w:rsid w:val="00F8370D"/>
    <w:rsid w:val="00F83B90"/>
    <w:rsid w:val="00F86669"/>
    <w:rsid w:val="00F86D63"/>
    <w:rsid w:val="00F907D3"/>
    <w:rsid w:val="00F90C54"/>
    <w:rsid w:val="00F90C8A"/>
    <w:rsid w:val="00F90F04"/>
    <w:rsid w:val="00F91A57"/>
    <w:rsid w:val="00F91A58"/>
    <w:rsid w:val="00F9205D"/>
    <w:rsid w:val="00F93ED6"/>
    <w:rsid w:val="00F94376"/>
    <w:rsid w:val="00F9545C"/>
    <w:rsid w:val="00F96103"/>
    <w:rsid w:val="00FA1836"/>
    <w:rsid w:val="00FA18CC"/>
    <w:rsid w:val="00FA1E7D"/>
    <w:rsid w:val="00FA381B"/>
    <w:rsid w:val="00FA3EA1"/>
    <w:rsid w:val="00FA4078"/>
    <w:rsid w:val="00FA46F4"/>
    <w:rsid w:val="00FA52A6"/>
    <w:rsid w:val="00FA6D2A"/>
    <w:rsid w:val="00FB1B37"/>
    <w:rsid w:val="00FB3027"/>
    <w:rsid w:val="00FB44D7"/>
    <w:rsid w:val="00FB5604"/>
    <w:rsid w:val="00FC07A6"/>
    <w:rsid w:val="00FC14F8"/>
    <w:rsid w:val="00FC16CE"/>
    <w:rsid w:val="00FC196C"/>
    <w:rsid w:val="00FC32E8"/>
    <w:rsid w:val="00FC425A"/>
    <w:rsid w:val="00FC4E68"/>
    <w:rsid w:val="00FC5674"/>
    <w:rsid w:val="00FD0259"/>
    <w:rsid w:val="00FD04F4"/>
    <w:rsid w:val="00FD0DF6"/>
    <w:rsid w:val="00FD253C"/>
    <w:rsid w:val="00FD264E"/>
    <w:rsid w:val="00FD36E3"/>
    <w:rsid w:val="00FD42B0"/>
    <w:rsid w:val="00FD42B2"/>
    <w:rsid w:val="00FD5F2B"/>
    <w:rsid w:val="00FD65F1"/>
    <w:rsid w:val="00FD6C54"/>
    <w:rsid w:val="00FE0036"/>
    <w:rsid w:val="00FE0413"/>
    <w:rsid w:val="00FE052F"/>
    <w:rsid w:val="00FE0A5C"/>
    <w:rsid w:val="00FE1E88"/>
    <w:rsid w:val="00FE4DD7"/>
    <w:rsid w:val="00FE620E"/>
    <w:rsid w:val="00FE69A3"/>
    <w:rsid w:val="00FF05CF"/>
    <w:rsid w:val="00FF18BB"/>
    <w:rsid w:val="00FF3D3A"/>
    <w:rsid w:val="00FF5ABE"/>
    <w:rsid w:val="00FF5ACA"/>
    <w:rsid w:val="00FF5BE8"/>
    <w:rsid w:val="00FF6065"/>
    <w:rsid w:val="00FF6268"/>
    <w:rsid w:val="00FF6770"/>
    <w:rsid w:val="00FF6EDE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9E73B50"/>
  <w15:chartTrackingRefBased/>
  <w15:docId w15:val="{BB6841A9-8C6D-40A4-8114-F1F035A76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85B"/>
    <w:pPr>
      <w:suppressAutoHyphens/>
      <w:overflowPunct w:val="0"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 w:line="288" w:lineRule="auto"/>
      <w:jc w:val="center"/>
      <w:outlineLvl w:val="0"/>
    </w:pPr>
    <w:rPr>
      <w:rFonts w:ascii="Arial" w:hAnsi="Arial" w:cs="Arial"/>
      <w:b/>
      <w:bCs/>
      <w:kern w:val="1"/>
      <w:sz w:val="24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120" w:line="288" w:lineRule="auto"/>
      <w:jc w:val="center"/>
      <w:outlineLvl w:val="1"/>
    </w:pPr>
    <w:rPr>
      <w:rFonts w:ascii="Arial" w:hAnsi="Arial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widowControl w:val="0"/>
      <w:numPr>
        <w:ilvl w:val="3"/>
        <w:numId w:val="1"/>
      </w:numPr>
      <w:overflowPunct/>
      <w:spacing w:line="240" w:lineRule="atLeast"/>
      <w:jc w:val="center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pPr>
      <w:keepNext/>
      <w:numPr>
        <w:ilvl w:val="6"/>
        <w:numId w:val="1"/>
      </w:numPr>
      <w:overflowPunct/>
      <w:spacing w:after="120" w:line="360" w:lineRule="auto"/>
      <w:ind w:left="357" w:hanging="357"/>
      <w:jc w:val="center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Tekstpodstawowy"/>
    <w:qFormat/>
    <w:pPr>
      <w:keepNext/>
      <w:numPr>
        <w:ilvl w:val="7"/>
        <w:numId w:val="1"/>
      </w:numPr>
      <w:overflowPunct/>
      <w:spacing w:before="211" w:after="120" w:line="360" w:lineRule="auto"/>
      <w:ind w:left="2563" w:right="2554" w:hanging="357"/>
      <w:jc w:val="center"/>
      <w:outlineLvl w:val="7"/>
    </w:pPr>
    <w:rPr>
      <w:rFonts w:ascii="Arial" w:hAnsi="Arial" w:cs="Arial"/>
      <w:b/>
      <w:bCs/>
      <w:spacing w:val="-3"/>
      <w:sz w:val="18"/>
      <w:szCs w:val="18"/>
    </w:rPr>
  </w:style>
  <w:style w:type="paragraph" w:styleId="Nagwek9">
    <w:name w:val="heading 9"/>
    <w:basedOn w:val="Normalny"/>
    <w:next w:val="Tekstpodstawowy"/>
    <w:qFormat/>
    <w:pPr>
      <w:keepNext/>
      <w:numPr>
        <w:ilvl w:val="8"/>
        <w:numId w:val="1"/>
      </w:numPr>
      <w:overflowPunct/>
      <w:autoSpaceDE/>
      <w:spacing w:after="120" w:line="360" w:lineRule="auto"/>
      <w:ind w:left="101" w:hanging="357"/>
      <w:jc w:val="both"/>
      <w:outlineLvl w:val="8"/>
    </w:pPr>
    <w:rPr>
      <w:rFonts w:ascii="Arial" w:hAnsi="Arial" w:cs="Arial"/>
      <w:b/>
      <w:bCs/>
      <w:spacing w:val="-15"/>
      <w:sz w:val="18"/>
      <w:szCs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trike w:val="0"/>
      <w:dstrike w:val="0"/>
      <w:sz w:val="24"/>
      <w:szCs w:val="24"/>
    </w:rPr>
  </w:style>
  <w:style w:type="character" w:customStyle="1" w:styleId="WW8Num2z1">
    <w:name w:val="WW8Num2z1"/>
    <w:rPr>
      <w:rFonts w:ascii="Arial" w:hAnsi="Arial" w:cs="Arial"/>
      <w:kern w:val="1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Arial" w:hAnsi="Arial" w:cs="Arial"/>
      <w:sz w:val="24"/>
      <w:szCs w:val="24"/>
    </w:rPr>
  </w:style>
  <w:style w:type="character" w:customStyle="1" w:styleId="WW8Num4z1">
    <w:name w:val="WW8Num4z1"/>
    <w:rPr>
      <w:rFonts w:ascii="Arial" w:hAnsi="Arial" w:cs="Arial"/>
      <w:kern w:val="1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Arial" w:hAnsi="Arial" w:cs="Arial"/>
      <w:sz w:val="24"/>
      <w:szCs w:val="24"/>
    </w:rPr>
  </w:style>
  <w:style w:type="character" w:customStyle="1" w:styleId="WW8Num5z1">
    <w:name w:val="WW8Num5z1"/>
    <w:rPr>
      <w:rFonts w:ascii="Arial" w:hAnsi="Arial" w:cs="Arial"/>
      <w:kern w:val="1"/>
    </w:rPr>
  </w:style>
  <w:style w:type="character" w:customStyle="1" w:styleId="WW8Num5z2">
    <w:name w:val="WW8Num5z2"/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6z1">
    <w:name w:val="WW8Num6z1"/>
    <w:rPr>
      <w:rFonts w:ascii="Arial" w:hAnsi="Arial" w:cs="Arial"/>
      <w:strike w:val="0"/>
      <w:dstrike w:val="0"/>
      <w:kern w:val="1"/>
    </w:rPr>
  </w:style>
  <w:style w:type="character" w:customStyle="1" w:styleId="WW8Num6z2">
    <w:name w:val="WW8Num6z2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Arial" w:hAnsi="Arial" w:cs="Arial"/>
      <w:sz w:val="24"/>
      <w:szCs w:val="24"/>
    </w:rPr>
  </w:style>
  <w:style w:type="character" w:customStyle="1" w:styleId="WW8Num8z0">
    <w:name w:val="WW8Num8z0"/>
    <w:rPr>
      <w:rFonts w:ascii="Arial" w:hAnsi="Arial" w:cs="Arial"/>
      <w:sz w:val="24"/>
      <w:szCs w:val="24"/>
    </w:rPr>
  </w:style>
  <w:style w:type="character" w:customStyle="1" w:styleId="WW8Num8z1">
    <w:name w:val="WW8Num8z1"/>
    <w:rPr>
      <w:kern w:val="1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Arial" w:hAnsi="Arial" w:cs="Arial"/>
      <w:sz w:val="24"/>
      <w:szCs w:val="24"/>
      <w:highlight w:val="yellow"/>
    </w:rPr>
  </w:style>
  <w:style w:type="character" w:customStyle="1" w:styleId="WW8Num9z1">
    <w:name w:val="WW8Num9z1"/>
    <w:rPr>
      <w:rFonts w:ascii="Arial" w:hAnsi="Arial" w:cs="Arial"/>
      <w:kern w:val="1"/>
      <w:sz w:val="24"/>
      <w:szCs w:val="24"/>
    </w:rPr>
  </w:style>
  <w:style w:type="character" w:customStyle="1" w:styleId="WW8Num9z2">
    <w:name w:val="WW8Num9z2"/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hAnsi="Arial" w:cs="Arial"/>
      <w:sz w:val="24"/>
      <w:szCs w:val="24"/>
    </w:rPr>
  </w:style>
  <w:style w:type="character" w:customStyle="1" w:styleId="WW8Num10z1">
    <w:name w:val="WW8Num10z1"/>
    <w:rPr>
      <w:rFonts w:ascii="Arial" w:hAnsi="Arial" w:cs="Arial"/>
      <w:kern w:val="1"/>
      <w:sz w:val="24"/>
      <w:szCs w:val="24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Arial" w:hAnsi="Arial" w:cs="Arial"/>
      <w:sz w:val="24"/>
      <w:szCs w:val="24"/>
    </w:rPr>
  </w:style>
  <w:style w:type="character" w:customStyle="1" w:styleId="WW8Num11z1">
    <w:name w:val="WW8Num11z1"/>
    <w:rPr>
      <w:rFonts w:ascii="Arial" w:hAnsi="Arial" w:cs="Arial"/>
      <w:kern w:val="1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Arial" w:hAnsi="Arial" w:cs="Arial"/>
      <w:strike w:val="0"/>
      <w:dstrike w:val="0"/>
      <w:sz w:val="24"/>
      <w:szCs w:val="24"/>
    </w:rPr>
  </w:style>
  <w:style w:type="character" w:customStyle="1" w:styleId="WW8Num12z1">
    <w:name w:val="WW8Num12z1"/>
    <w:rPr>
      <w:rFonts w:ascii="Arial" w:hAnsi="Arial" w:cs="Arial"/>
      <w:kern w:val="1"/>
    </w:rPr>
  </w:style>
  <w:style w:type="character" w:customStyle="1" w:styleId="WW8Num12z2">
    <w:name w:val="WW8Num12z2"/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4z0">
    <w:name w:val="WW8Num14z0"/>
    <w:rPr>
      <w:rFonts w:ascii="Arial" w:hAnsi="Arial" w:cs="Arial"/>
      <w:sz w:val="24"/>
      <w:szCs w:val="24"/>
    </w:rPr>
  </w:style>
  <w:style w:type="character" w:customStyle="1" w:styleId="WW8Num14z1">
    <w:name w:val="WW8Num14z1"/>
    <w:rPr>
      <w:rFonts w:ascii="Arial" w:hAnsi="Arial" w:cs="Arial"/>
      <w:kern w:val="1"/>
    </w:rPr>
  </w:style>
  <w:style w:type="character" w:customStyle="1" w:styleId="WW8Num14z2">
    <w:name w:val="WW8Num14z2"/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hAnsi="Arial" w:cs="Arial"/>
      <w:sz w:val="24"/>
      <w:szCs w:val="24"/>
    </w:rPr>
  </w:style>
  <w:style w:type="character" w:customStyle="1" w:styleId="WW8Num15z1">
    <w:name w:val="WW8Num15z1"/>
    <w:rPr>
      <w:rFonts w:ascii="Arial" w:hAnsi="Arial" w:cs="Arial"/>
      <w:kern w:val="1"/>
    </w:rPr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Arial" w:hAnsi="Arial" w:cs="Arial"/>
      <w:sz w:val="24"/>
      <w:szCs w:val="24"/>
    </w:rPr>
  </w:style>
  <w:style w:type="character" w:customStyle="1" w:styleId="WW8Num17z0">
    <w:name w:val="WW8Num17z0"/>
    <w:rPr>
      <w:rFonts w:ascii="Arial" w:hAnsi="Arial" w:cs="Arial"/>
      <w:strike w:val="0"/>
      <w:dstrike w:val="0"/>
      <w:sz w:val="24"/>
      <w:szCs w:val="24"/>
    </w:rPr>
  </w:style>
  <w:style w:type="character" w:customStyle="1" w:styleId="WW8Num17z1">
    <w:name w:val="WW8Num17z1"/>
    <w:rPr>
      <w:rFonts w:ascii="Arial" w:hAnsi="Arial" w:cs="Arial"/>
      <w:kern w:val="1"/>
      <w:sz w:val="24"/>
      <w:szCs w:val="24"/>
    </w:rPr>
  </w:style>
  <w:style w:type="character" w:customStyle="1" w:styleId="WW8Num17z2">
    <w:name w:val="WW8Num17z2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8z1">
    <w:name w:val="WW8Num18z1"/>
    <w:rPr>
      <w:rFonts w:ascii="Arial" w:hAnsi="Arial" w:cs="Arial"/>
      <w:kern w:val="1"/>
    </w:rPr>
  </w:style>
  <w:style w:type="character" w:customStyle="1" w:styleId="WW8Num18z2">
    <w:name w:val="WW8Num18z2"/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Arial" w:hAnsi="Arial" w:cs="Arial"/>
      <w:b w:val="0"/>
      <w:color w:val="000000"/>
      <w:sz w:val="24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Arial" w:hAnsi="Arial" w:cs="Arial"/>
    </w:rPr>
  </w:style>
  <w:style w:type="character" w:customStyle="1" w:styleId="WW8Num20z1">
    <w:name w:val="WW8Num20z1"/>
    <w:rPr>
      <w:rFonts w:ascii="Arial" w:hAnsi="Arial" w:cs="Arial"/>
      <w:kern w:val="1"/>
      <w:sz w:val="24"/>
      <w:szCs w:val="24"/>
    </w:rPr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Arial" w:hAnsi="Arial" w:cs="Arial"/>
      <w:sz w:val="24"/>
      <w:szCs w:val="24"/>
    </w:rPr>
  </w:style>
  <w:style w:type="character" w:customStyle="1" w:styleId="WW8Num22z0">
    <w:name w:val="WW8Num22z0"/>
    <w:rPr>
      <w:rFonts w:ascii="Arial" w:hAnsi="Arial" w:cs="Arial"/>
      <w:strike w:val="0"/>
      <w:dstrike w:val="0"/>
    </w:rPr>
  </w:style>
  <w:style w:type="character" w:customStyle="1" w:styleId="WW8Num22z1">
    <w:name w:val="WW8Num22z1"/>
    <w:rPr>
      <w:rFonts w:ascii="Arial" w:hAnsi="Arial" w:cs="Arial"/>
      <w:kern w:val="1"/>
      <w:sz w:val="24"/>
      <w:szCs w:val="24"/>
      <w:highlight w:val="yellow"/>
    </w:rPr>
  </w:style>
  <w:style w:type="character" w:customStyle="1" w:styleId="WW8Num22z2">
    <w:name w:val="WW8Num22z2"/>
    <w:rPr>
      <w:rFonts w:ascii="Arial" w:hAnsi="Arial" w:cs="Arial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Arial" w:hAnsi="Arial" w:cs="Arial"/>
      <w:sz w:val="24"/>
      <w:szCs w:val="24"/>
      <w:highlight w:val="cyan"/>
    </w:rPr>
  </w:style>
  <w:style w:type="character" w:customStyle="1" w:styleId="WW8Num23z1">
    <w:name w:val="WW8Num23z1"/>
    <w:rPr>
      <w:rFonts w:ascii="Arial" w:hAnsi="Arial" w:cs="Arial"/>
      <w:b w:val="0"/>
      <w:kern w:val="1"/>
      <w:sz w:val="24"/>
      <w:szCs w:val="24"/>
    </w:rPr>
  </w:style>
  <w:style w:type="character" w:customStyle="1" w:styleId="WW8Num23z2">
    <w:name w:val="WW8Num23z2"/>
    <w:rPr>
      <w:rFonts w:ascii="Arial" w:hAnsi="Arial" w:cs="Arial"/>
      <w:vanish/>
      <w:sz w:val="24"/>
      <w:szCs w:val="24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Arial" w:hAnsi="Arial" w:cs="Arial"/>
      <w:sz w:val="24"/>
      <w:szCs w:val="24"/>
    </w:rPr>
  </w:style>
  <w:style w:type="character" w:customStyle="1" w:styleId="WW8Num24z1">
    <w:name w:val="WW8Num24z1"/>
    <w:rPr>
      <w:rFonts w:ascii="Arial" w:hAnsi="Arial" w:cs="Arial"/>
      <w:kern w:val="1"/>
    </w:rPr>
  </w:style>
  <w:style w:type="character" w:customStyle="1" w:styleId="WW8Num24z2">
    <w:name w:val="WW8Num24z2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Arial" w:hAnsi="Arial" w:cs="Arial"/>
      <w:sz w:val="24"/>
      <w:szCs w:val="24"/>
    </w:rPr>
  </w:style>
  <w:style w:type="character" w:customStyle="1" w:styleId="WW8Num25z1">
    <w:name w:val="WW8Num25z1"/>
    <w:rPr>
      <w:rFonts w:ascii="Arial" w:hAnsi="Arial" w:cs="Arial"/>
      <w:kern w:val="1"/>
    </w:rPr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6z1">
    <w:name w:val="WW8Num26z1"/>
    <w:rPr>
      <w:rFonts w:ascii="Arial" w:hAnsi="Arial" w:cs="Arial"/>
      <w:kern w:val="1"/>
      <w:sz w:val="24"/>
      <w:szCs w:val="24"/>
    </w:rPr>
  </w:style>
  <w:style w:type="character" w:customStyle="1" w:styleId="WW8Num26z2">
    <w:name w:val="WW8Num26z2"/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Arial" w:hAnsi="Arial" w:cs="Arial"/>
      <w:strike w:val="0"/>
      <w:dstrike w:val="0"/>
      <w:sz w:val="24"/>
      <w:szCs w:val="24"/>
    </w:rPr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8z1">
    <w:name w:val="WW8Num28z1"/>
    <w:rPr>
      <w:rFonts w:ascii="Arial" w:hAnsi="Arial" w:cs="Arial"/>
      <w:kern w:val="1"/>
      <w:sz w:val="24"/>
      <w:szCs w:val="24"/>
    </w:rPr>
  </w:style>
  <w:style w:type="character" w:customStyle="1" w:styleId="WW8Num28z2">
    <w:name w:val="WW8Num28z2"/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Arial" w:hAnsi="Arial" w:cs="Arial"/>
      <w:sz w:val="24"/>
      <w:szCs w:val="24"/>
    </w:rPr>
  </w:style>
  <w:style w:type="character" w:customStyle="1" w:styleId="WW8Num29z1">
    <w:name w:val="WW8Num29z1"/>
    <w:rPr>
      <w:rFonts w:ascii="Arial" w:hAnsi="Arial" w:cs="Arial"/>
      <w:kern w:val="1"/>
      <w:sz w:val="24"/>
      <w:szCs w:val="24"/>
    </w:rPr>
  </w:style>
  <w:style w:type="character" w:customStyle="1" w:styleId="WW8Num29z2">
    <w:name w:val="WW8Num29z2"/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Arial" w:hAnsi="Arial" w:cs="Arial"/>
      <w:sz w:val="24"/>
      <w:szCs w:val="24"/>
    </w:rPr>
  </w:style>
  <w:style w:type="character" w:customStyle="1" w:styleId="WW8Num30z1">
    <w:name w:val="WW8Num30z1"/>
    <w:rPr>
      <w:rFonts w:ascii="Arial" w:hAnsi="Arial" w:cs="Arial"/>
      <w:kern w:val="1"/>
    </w:rPr>
  </w:style>
  <w:style w:type="character" w:customStyle="1" w:styleId="WW8Num30z2">
    <w:name w:val="WW8Num30z2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Arial" w:hAnsi="Arial" w:cs="Arial"/>
      <w:b w:val="0"/>
      <w:bCs/>
      <w:strike w:val="0"/>
      <w:dstrike w:val="0"/>
      <w:sz w:val="24"/>
      <w:szCs w:val="24"/>
      <w:highlight w:val="yellow"/>
    </w:rPr>
  </w:style>
  <w:style w:type="character" w:customStyle="1" w:styleId="WW8Num31z1">
    <w:name w:val="WW8Num31z1"/>
    <w:rPr>
      <w:rFonts w:ascii="Arial" w:hAnsi="Arial" w:cs="Arial"/>
      <w:b w:val="0"/>
      <w:kern w:val="1"/>
      <w:sz w:val="24"/>
      <w:szCs w:val="24"/>
    </w:rPr>
  </w:style>
  <w:style w:type="character" w:customStyle="1" w:styleId="WW8Num31z2">
    <w:name w:val="WW8Num31z2"/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Arial" w:hAnsi="Arial" w:cs="Arial"/>
      <w:sz w:val="22"/>
      <w:szCs w:val="22"/>
    </w:rPr>
  </w:style>
  <w:style w:type="character" w:customStyle="1" w:styleId="WW8Num33z0">
    <w:name w:val="WW8Num33z0"/>
    <w:rPr>
      <w:rFonts w:ascii="Arial" w:hAnsi="Arial" w:cs="Arial"/>
      <w:sz w:val="24"/>
      <w:szCs w:val="24"/>
    </w:rPr>
  </w:style>
  <w:style w:type="character" w:customStyle="1" w:styleId="WW8Num33z1">
    <w:name w:val="WW8Num33z1"/>
    <w:rPr>
      <w:rFonts w:ascii="Arial" w:hAnsi="Arial" w:cs="Arial"/>
      <w:kern w:val="1"/>
    </w:rPr>
  </w:style>
  <w:style w:type="character" w:customStyle="1" w:styleId="WW8Num33z2">
    <w:name w:val="WW8Num33z2"/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Arial" w:hAnsi="Arial" w:cs="Arial"/>
      <w:b w:val="0"/>
      <w:sz w:val="24"/>
      <w:szCs w:val="24"/>
    </w:rPr>
  </w:style>
  <w:style w:type="character" w:customStyle="1" w:styleId="WW8Num35z0">
    <w:name w:val="WW8Num35z0"/>
    <w:rPr>
      <w:rFonts w:ascii="Arial" w:hAnsi="Arial" w:cs="Arial"/>
      <w:b/>
      <w:color w:val="333333"/>
      <w:sz w:val="18"/>
      <w:szCs w:val="18"/>
    </w:rPr>
  </w:style>
  <w:style w:type="character" w:customStyle="1" w:styleId="WW8Num36z0">
    <w:name w:val="WW8Num36z0"/>
    <w:rPr>
      <w:rFonts w:ascii="Arial" w:hAnsi="Arial" w:cs="Arial"/>
      <w:sz w:val="24"/>
      <w:szCs w:val="24"/>
    </w:rPr>
  </w:style>
  <w:style w:type="character" w:customStyle="1" w:styleId="WW8Num36z1">
    <w:name w:val="WW8Num36z1"/>
    <w:rPr>
      <w:rFonts w:ascii="Arial" w:hAnsi="Arial" w:cs="Arial"/>
      <w:kern w:val="1"/>
    </w:rPr>
  </w:style>
  <w:style w:type="character" w:customStyle="1" w:styleId="WW8Num36z2">
    <w:name w:val="WW8Num36z2"/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Arial" w:hAnsi="Arial" w:cs="Arial"/>
      <w:sz w:val="24"/>
      <w:szCs w:val="24"/>
    </w:rPr>
  </w:style>
  <w:style w:type="character" w:customStyle="1" w:styleId="WW8Num37z1">
    <w:name w:val="WW8Num37z1"/>
    <w:rPr>
      <w:rFonts w:ascii="Arial" w:hAnsi="Arial" w:cs="Arial"/>
      <w:kern w:val="1"/>
    </w:rPr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  <w:rPr>
      <w:rFonts w:ascii="Arial" w:hAnsi="Arial" w:cs="Arial"/>
    </w:rPr>
  </w:style>
  <w:style w:type="character" w:customStyle="1" w:styleId="WW8Num39z0">
    <w:name w:val="WW8Num39z0"/>
    <w:rPr>
      <w:rFonts w:ascii="Arial" w:hAnsi="Arial" w:cs="Arial"/>
      <w:sz w:val="24"/>
      <w:szCs w:val="24"/>
    </w:rPr>
  </w:style>
  <w:style w:type="character" w:customStyle="1" w:styleId="WW8Num39z1">
    <w:name w:val="WW8Num39z1"/>
    <w:rPr>
      <w:rFonts w:ascii="Arial" w:hAnsi="Arial" w:cs="Arial"/>
      <w:kern w:val="1"/>
    </w:rPr>
  </w:style>
  <w:style w:type="character" w:customStyle="1" w:styleId="WW8Num39z2">
    <w:name w:val="WW8Num39z2"/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Arial" w:hAnsi="Arial" w:cs="Arial"/>
      <w:strike w:val="0"/>
      <w:dstrike w:val="0"/>
      <w:sz w:val="24"/>
      <w:szCs w:val="24"/>
    </w:rPr>
  </w:style>
  <w:style w:type="character" w:customStyle="1" w:styleId="WW8Num40z1">
    <w:name w:val="WW8Num40z1"/>
    <w:rPr>
      <w:rFonts w:ascii="Arial" w:hAnsi="Arial" w:cs="Arial"/>
      <w:kern w:val="1"/>
      <w:sz w:val="24"/>
      <w:szCs w:val="24"/>
    </w:rPr>
  </w:style>
  <w:style w:type="character" w:customStyle="1" w:styleId="WW8Num40z2">
    <w:name w:val="WW8Num40z2"/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Arial" w:hAnsi="Arial" w:cs="Arial"/>
      <w:strike w:val="0"/>
      <w:dstrike w:val="0"/>
      <w:sz w:val="24"/>
      <w:szCs w:val="24"/>
    </w:rPr>
  </w:style>
  <w:style w:type="character" w:customStyle="1" w:styleId="WW8Num41z1">
    <w:name w:val="WW8Num41z1"/>
    <w:rPr>
      <w:rFonts w:ascii="Arial" w:hAnsi="Arial" w:cs="Arial"/>
      <w:kern w:val="1"/>
    </w:rPr>
  </w:style>
  <w:style w:type="character" w:customStyle="1" w:styleId="WW8Num41z2">
    <w:name w:val="WW8Num41z2"/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Arial" w:hAnsi="Arial" w:cs="Arial"/>
      <w:sz w:val="24"/>
      <w:szCs w:val="24"/>
    </w:rPr>
  </w:style>
  <w:style w:type="character" w:customStyle="1" w:styleId="WW8Num42z1">
    <w:name w:val="WW8Num42z1"/>
    <w:rPr>
      <w:rFonts w:ascii="Arial" w:hAnsi="Arial" w:cs="Arial"/>
      <w:kern w:val="1"/>
      <w:sz w:val="24"/>
      <w:szCs w:val="24"/>
    </w:rPr>
  </w:style>
  <w:style w:type="character" w:customStyle="1" w:styleId="WW8Num42z2">
    <w:name w:val="WW8Num42z2"/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  <w:sz w:val="24"/>
      <w:szCs w:val="24"/>
    </w:rPr>
  </w:style>
  <w:style w:type="character" w:customStyle="1" w:styleId="WW8Num43z1">
    <w:name w:val="WW8Num43z1"/>
    <w:rPr>
      <w:rFonts w:ascii="Arial" w:hAnsi="Arial" w:cs="Arial"/>
      <w:kern w:val="1"/>
      <w:sz w:val="24"/>
      <w:szCs w:val="24"/>
    </w:rPr>
  </w:style>
  <w:style w:type="character" w:customStyle="1" w:styleId="WW8Num43z2">
    <w:name w:val="WW8Num43z2"/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Arial" w:hAnsi="Arial" w:cs="Arial"/>
      <w:b w:val="0"/>
      <w:strike w:val="0"/>
      <w:dstrike w:val="0"/>
      <w:sz w:val="24"/>
      <w:szCs w:val="24"/>
    </w:rPr>
  </w:style>
  <w:style w:type="character" w:customStyle="1" w:styleId="WW8Num44z1">
    <w:name w:val="WW8Num44z1"/>
    <w:rPr>
      <w:rFonts w:ascii="Arial" w:hAnsi="Arial" w:cs="Arial"/>
      <w:kern w:val="1"/>
      <w:sz w:val="24"/>
      <w:szCs w:val="24"/>
    </w:rPr>
  </w:style>
  <w:style w:type="character" w:customStyle="1" w:styleId="WW8Num44z2">
    <w:name w:val="WW8Num44z2"/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Arial" w:hAnsi="Arial" w:cs="Arial"/>
    </w:rPr>
  </w:style>
  <w:style w:type="character" w:customStyle="1" w:styleId="WW8Num45z1">
    <w:name w:val="WW8Num45z1"/>
    <w:rPr>
      <w:rFonts w:ascii="Arial" w:hAnsi="Arial" w:cs="Arial"/>
      <w:kern w:val="1"/>
    </w:rPr>
  </w:style>
  <w:style w:type="character" w:customStyle="1" w:styleId="WW8Num45z2">
    <w:name w:val="WW8Num45z2"/>
    <w:rPr>
      <w:rFonts w:ascii="Arial" w:hAnsi="Arial" w:cs="Arial"/>
      <w:sz w:val="24"/>
      <w:szCs w:val="24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Arial" w:hAnsi="Arial" w:cs="Arial"/>
      <w:sz w:val="24"/>
      <w:szCs w:val="24"/>
    </w:rPr>
  </w:style>
  <w:style w:type="character" w:customStyle="1" w:styleId="WW8Num47z0">
    <w:name w:val="WW8Num47z0"/>
    <w:rPr>
      <w:rFonts w:ascii="Arial" w:hAnsi="Arial" w:cs="Arial"/>
    </w:rPr>
  </w:style>
  <w:style w:type="character" w:customStyle="1" w:styleId="WW8Num47z1">
    <w:name w:val="WW8Num47z1"/>
    <w:rPr>
      <w:rFonts w:ascii="Arial" w:hAnsi="Arial" w:cs="Arial"/>
      <w:strike w:val="0"/>
      <w:dstrike w:val="0"/>
      <w:kern w:val="1"/>
    </w:rPr>
  </w:style>
  <w:style w:type="character" w:customStyle="1" w:styleId="WW8Num47z2">
    <w:name w:val="WW8Num47z2"/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Arial" w:hAnsi="Arial" w:cs="Arial"/>
      <w:sz w:val="24"/>
      <w:szCs w:val="24"/>
    </w:rPr>
  </w:style>
  <w:style w:type="character" w:customStyle="1" w:styleId="WW8Num49z0">
    <w:name w:val="WW8Num49z0"/>
    <w:rPr>
      <w:rFonts w:cs="Arial"/>
      <w:b w:val="0"/>
    </w:rPr>
  </w:style>
  <w:style w:type="character" w:customStyle="1" w:styleId="WW8Num50z0">
    <w:name w:val="WW8Num50z0"/>
    <w:rPr>
      <w:sz w:val="22"/>
      <w:szCs w:val="22"/>
    </w:rPr>
  </w:style>
  <w:style w:type="character" w:customStyle="1" w:styleId="WW8Num51z0">
    <w:name w:val="WW8Num51z0"/>
  </w:style>
  <w:style w:type="character" w:customStyle="1" w:styleId="WW8Num52z0">
    <w:name w:val="WW8Num52z0"/>
    <w:rPr>
      <w:rFonts w:ascii="Arial" w:hAnsi="Arial" w:cs="Arial"/>
      <w:sz w:val="24"/>
      <w:szCs w:val="24"/>
      <w:highlight w:val="cyan"/>
    </w:rPr>
  </w:style>
  <w:style w:type="character" w:customStyle="1" w:styleId="WW8Num52z1">
    <w:name w:val="WW8Num52z1"/>
    <w:rPr>
      <w:rFonts w:ascii="Arial" w:hAnsi="Arial" w:cs="Arial"/>
      <w:b w:val="0"/>
      <w:kern w:val="1"/>
      <w:sz w:val="24"/>
      <w:szCs w:val="24"/>
    </w:rPr>
  </w:style>
  <w:style w:type="character" w:customStyle="1" w:styleId="WW8Num52z2">
    <w:name w:val="WW8Num52z2"/>
    <w:rPr>
      <w:rFonts w:cs="Arial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</w:style>
  <w:style w:type="character" w:customStyle="1" w:styleId="WW8Num54z0">
    <w:name w:val="WW8Num54z0"/>
  </w:style>
  <w:style w:type="character" w:customStyle="1" w:styleId="WW8Num55z0">
    <w:name w:val="WW8Num55z0"/>
    <w:rPr>
      <w:rFonts w:ascii="Arial" w:hAnsi="Arial" w:cs="Arial"/>
      <w:sz w:val="24"/>
      <w:szCs w:val="24"/>
    </w:rPr>
  </w:style>
  <w:style w:type="character" w:customStyle="1" w:styleId="WW8Num56z0">
    <w:name w:val="WW8Num56z0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6z1">
    <w:name w:val="WW8Num16z1"/>
    <w:rPr>
      <w:rFonts w:ascii="Arial" w:hAnsi="Arial" w:cs="Arial"/>
      <w:kern w:val="1"/>
    </w:rPr>
  </w:style>
  <w:style w:type="character" w:customStyle="1" w:styleId="WW8Num16z2">
    <w:name w:val="WW8Num16z2"/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rFonts w:ascii="Arial" w:hAnsi="Arial" w:cs="Arial"/>
      <w:kern w:val="1"/>
    </w:rPr>
  </w:style>
  <w:style w:type="character" w:customStyle="1" w:styleId="WW8Num21z2">
    <w:name w:val="WW8Num21z2"/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7z1">
    <w:name w:val="WW8Num27z1"/>
    <w:rPr>
      <w:rFonts w:ascii="Arial" w:hAnsi="Arial" w:cs="Arial"/>
      <w:kern w:val="1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32z1">
    <w:name w:val="WW8Num32z1"/>
    <w:rPr>
      <w:rFonts w:ascii="Arial" w:hAnsi="Arial" w:cs="Arial"/>
      <w:kern w:val="1"/>
    </w:rPr>
  </w:style>
  <w:style w:type="character" w:customStyle="1" w:styleId="WW8Num32z2">
    <w:name w:val="WW8Num32z2"/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5z1">
    <w:name w:val="WW8Num35z1"/>
    <w:rPr>
      <w:rFonts w:ascii="Arial" w:hAnsi="Arial" w:cs="Arial"/>
      <w:kern w:val="1"/>
    </w:rPr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8z1">
    <w:name w:val="WW8Num38z1"/>
    <w:rPr>
      <w:rFonts w:ascii="Arial" w:hAnsi="Arial" w:cs="Arial"/>
      <w:kern w:val="1"/>
    </w:rPr>
  </w:style>
  <w:style w:type="character" w:customStyle="1" w:styleId="WW8Num38z2">
    <w:name w:val="WW8Num38z2"/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46z1">
    <w:name w:val="WW8Num46z1"/>
    <w:rPr>
      <w:rFonts w:ascii="Arial" w:hAnsi="Arial" w:cs="Arial"/>
      <w:kern w:val="1"/>
      <w:sz w:val="24"/>
      <w:szCs w:val="24"/>
    </w:rPr>
  </w:style>
  <w:style w:type="character" w:customStyle="1" w:styleId="WW8Num46z2">
    <w:name w:val="WW8Num46z2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  <w:rPr>
      <w:rFonts w:ascii="Arial" w:hAnsi="Arial" w:cs="Arial"/>
      <w:kern w:val="1"/>
    </w:rPr>
  </w:style>
  <w:style w:type="character" w:customStyle="1" w:styleId="WW8Num56z2">
    <w:name w:val="WW8Num56z2"/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WW8Num57z0">
    <w:name w:val="WW8Num57z0"/>
    <w:rPr>
      <w:sz w:val="22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Arial" w:hAnsi="Arial" w:cs="Arial"/>
      <w:b w:val="0"/>
      <w:strike w:val="0"/>
      <w:dstrike w:val="0"/>
      <w:sz w:val="24"/>
      <w:szCs w:val="24"/>
    </w:rPr>
  </w:style>
  <w:style w:type="character" w:customStyle="1" w:styleId="WW8Num59z1">
    <w:name w:val="WW8Num59z1"/>
    <w:rPr>
      <w:rFonts w:ascii="Arial" w:hAnsi="Arial" w:cs="Arial"/>
      <w:b w:val="0"/>
      <w:kern w:val="1"/>
    </w:rPr>
  </w:style>
  <w:style w:type="character" w:customStyle="1" w:styleId="WW8Num59z2">
    <w:name w:val="WW8Num59z2"/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  <w:rPr>
      <w:rFonts w:ascii="Arial" w:hAnsi="Arial" w:cs="Arial"/>
      <w:sz w:val="24"/>
      <w:szCs w:val="24"/>
      <w:highlight w:val="cyan"/>
    </w:rPr>
  </w:style>
  <w:style w:type="character" w:customStyle="1" w:styleId="WW8Num60z1">
    <w:name w:val="WW8Num60z1"/>
    <w:rPr>
      <w:rFonts w:ascii="Arial" w:hAnsi="Arial" w:cs="Arial"/>
      <w:b w:val="0"/>
      <w:kern w:val="1"/>
      <w:sz w:val="24"/>
      <w:szCs w:val="24"/>
    </w:rPr>
  </w:style>
  <w:style w:type="character" w:customStyle="1" w:styleId="WW8Num60z2">
    <w:name w:val="WW8Num60z2"/>
    <w:rPr>
      <w:rFonts w:cs="Arial"/>
    </w:rPr>
  </w:style>
  <w:style w:type="character" w:customStyle="1" w:styleId="WW8Num60z3">
    <w:name w:val="WW8Num60z3"/>
    <w:rPr>
      <w:rFonts w:ascii="Symbol" w:hAnsi="Symbol" w:cs="Symbol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Arial" w:hAnsi="Arial" w:cs="Arial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Arial" w:hAnsi="Arial" w:cs="Arial"/>
      <w:b w:val="0"/>
      <w:strike w:val="0"/>
      <w:dstrike w:val="0"/>
      <w:sz w:val="24"/>
      <w:szCs w:val="24"/>
    </w:rPr>
  </w:style>
  <w:style w:type="character" w:customStyle="1" w:styleId="WW8Num67z1">
    <w:name w:val="WW8Num67z1"/>
    <w:rPr>
      <w:rFonts w:ascii="Arial" w:hAnsi="Arial" w:cs="Arial"/>
      <w:b w:val="0"/>
      <w:kern w:val="1"/>
    </w:rPr>
  </w:style>
  <w:style w:type="character" w:customStyle="1" w:styleId="WW8Num67z2">
    <w:name w:val="WW8Num67z2"/>
  </w:style>
  <w:style w:type="character" w:customStyle="1" w:styleId="WW8Num67z3">
    <w:name w:val="WW8Num67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34z1">
    <w:name w:val="WW8Num34z1"/>
    <w:rPr>
      <w:rFonts w:ascii="Arial" w:hAnsi="Arial" w:cs="Arial"/>
      <w:kern w:val="1"/>
    </w:rPr>
  </w:style>
  <w:style w:type="character" w:customStyle="1" w:styleId="WW8Num34z2">
    <w:name w:val="WW8Num34z2"/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Arial" w:hAnsi="Arial" w:cs="Arial"/>
      <w:kern w:val="1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kern w:val="1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2">
    <w:name w:val="WW8Num8z2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Tekstpodstawowywcity2Znak">
    <w:name w:val="Tekst podstawowy wcięty 2 Znak"/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rPr>
      <w:rFonts w:ascii="Arial" w:hAnsi="Arial" w:cs="Arial"/>
      <w:sz w:val="24"/>
      <w:szCs w:val="24"/>
    </w:rPr>
  </w:style>
  <w:style w:type="character" w:customStyle="1" w:styleId="Tekstpodstawowy3Znak">
    <w:name w:val="Tekst podstawowy 3 Znak"/>
    <w:rPr>
      <w:rFonts w:ascii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StopkaZnak">
    <w:name w:val="Stopka Znak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rPr>
      <w:rFonts w:cs="Times New Roman"/>
    </w:rPr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24"/>
      <w:szCs w:val="32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Cs/>
      <w:sz w:val="24"/>
      <w:szCs w:val="28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7Znak">
    <w:name w:val="Nagłówek 7 Znak"/>
    <w:rPr>
      <w:rFonts w:ascii="Arial" w:eastAsia="Times New Roman" w:hAnsi="Arial" w:cs="Arial"/>
      <w:b/>
      <w:bCs/>
    </w:rPr>
  </w:style>
  <w:style w:type="character" w:customStyle="1" w:styleId="Nagwek8Znak">
    <w:name w:val="Nagłówek 8 Znak"/>
    <w:rPr>
      <w:rFonts w:ascii="Arial" w:eastAsia="Times New Roman" w:hAnsi="Arial" w:cs="Arial"/>
      <w:b/>
      <w:bCs/>
      <w:spacing w:val="-3"/>
      <w:sz w:val="18"/>
      <w:szCs w:val="18"/>
      <w:highlight w:val="white"/>
    </w:rPr>
  </w:style>
  <w:style w:type="character" w:customStyle="1" w:styleId="Nagwek9Znak">
    <w:name w:val="Nagłówek 9 Znak"/>
    <w:rPr>
      <w:rFonts w:ascii="Arial" w:eastAsia="Times New Roman" w:hAnsi="Arial" w:cs="Arial"/>
      <w:b/>
      <w:bCs/>
      <w:spacing w:val="-15"/>
      <w:sz w:val="18"/>
      <w:szCs w:val="18"/>
      <w:highlight w:val="white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ytuZnak">
    <w:name w:val="Tytuł Znak"/>
    <w:rPr>
      <w:rFonts w:ascii="Arial" w:eastAsia="Times New Roman" w:hAnsi="Arial" w:cs="Arial"/>
      <w:sz w:val="28"/>
      <w:szCs w:val="28"/>
      <w:highlight w:val="whit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16"/>
      <w:szCs w:val="16"/>
      <w:highlight w:val="white"/>
    </w:rPr>
  </w:style>
  <w:style w:type="character" w:customStyle="1" w:styleId="Tekstpodstawowy2Znak">
    <w:name w:val="Tekst podstawowy 2 Znak"/>
    <w:rPr>
      <w:rFonts w:ascii="Arial" w:eastAsia="Times New Roman" w:hAnsi="Arial" w:cs="Arial"/>
      <w:b/>
      <w:bCs/>
      <w:spacing w:val="17"/>
      <w:sz w:val="40"/>
      <w:szCs w:val="40"/>
      <w:highlight w:val="whit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20">
    <w:name w:val="znak20"/>
    <w:rPr>
      <w:rFonts w:ascii="Arial" w:hAnsi="Arial" w:cs="Arial"/>
      <w:b/>
      <w:bCs/>
      <w:color w:val="0000FF"/>
      <w:highlight w:val="white"/>
    </w:rPr>
  </w:style>
  <w:style w:type="character" w:customStyle="1" w:styleId="znak19">
    <w:name w:val="znak19"/>
    <w:rPr>
      <w:rFonts w:ascii="Cambria" w:hAnsi="Cambria" w:cs="Cambria"/>
      <w:b/>
      <w:bCs/>
      <w:i/>
      <w:iCs/>
    </w:rPr>
  </w:style>
  <w:style w:type="character" w:customStyle="1" w:styleId="znak18">
    <w:name w:val="znak18"/>
    <w:rPr>
      <w:rFonts w:ascii="Cambria" w:hAnsi="Cambria" w:cs="Cambria"/>
      <w:b/>
      <w:bCs/>
    </w:rPr>
  </w:style>
  <w:style w:type="character" w:customStyle="1" w:styleId="znak17">
    <w:name w:val="znak17"/>
    <w:rPr>
      <w:rFonts w:ascii="Calibri" w:hAnsi="Calibri" w:cs="Calibri"/>
      <w:b/>
      <w:bCs/>
    </w:rPr>
  </w:style>
  <w:style w:type="character" w:customStyle="1" w:styleId="znak16">
    <w:name w:val="znak16"/>
    <w:rPr>
      <w:rFonts w:ascii="Calibri" w:hAnsi="Calibri" w:cs="Calibri"/>
      <w:b/>
      <w:bCs/>
      <w:i/>
      <w:iCs/>
    </w:rPr>
  </w:style>
  <w:style w:type="character" w:customStyle="1" w:styleId="znak15">
    <w:name w:val="znak15"/>
    <w:rPr>
      <w:rFonts w:ascii="Calibri" w:hAnsi="Calibri" w:cs="Calibri"/>
      <w:b/>
      <w:bCs/>
    </w:rPr>
  </w:style>
  <w:style w:type="character" w:customStyle="1" w:styleId="znak14">
    <w:name w:val="znak14"/>
    <w:rPr>
      <w:rFonts w:ascii="Calibri" w:hAnsi="Calibri" w:cs="Calibri"/>
    </w:rPr>
  </w:style>
  <w:style w:type="character" w:customStyle="1" w:styleId="znak13">
    <w:name w:val="znak13"/>
    <w:rPr>
      <w:rFonts w:ascii="Calibri" w:hAnsi="Calibri" w:cs="Calibri"/>
      <w:i/>
      <w:iCs/>
    </w:rPr>
  </w:style>
  <w:style w:type="character" w:customStyle="1" w:styleId="znak12">
    <w:name w:val="znak12"/>
    <w:rPr>
      <w:rFonts w:ascii="Cambria" w:hAnsi="Cambria" w:cs="Cambria"/>
    </w:rPr>
  </w:style>
  <w:style w:type="character" w:customStyle="1" w:styleId="znak8">
    <w:name w:val="znak8"/>
    <w:rPr>
      <w:rFonts w:ascii="Cambria" w:hAnsi="Cambria" w:cs="Cambria"/>
      <w:b/>
      <w:bCs/>
    </w:rPr>
  </w:style>
  <w:style w:type="character" w:customStyle="1" w:styleId="smsnormalnyznak">
    <w:name w:val="smsnormalnyznak"/>
    <w:rPr>
      <w:rFonts w:ascii="Arial" w:hAnsi="Arial" w:cs="Arial"/>
    </w:rPr>
  </w:style>
  <w:style w:type="character" w:customStyle="1" w:styleId="znak">
    <w:name w:val="znak"/>
    <w:rPr>
      <w:b/>
      <w:bCs/>
    </w:rPr>
  </w:style>
  <w:style w:type="character" w:customStyle="1" w:styleId="msoins0">
    <w:name w:val="msoins"/>
    <w:rPr>
      <w:color w:val="008080"/>
      <w:u w:val="single"/>
    </w:rPr>
  </w:style>
  <w:style w:type="character" w:customStyle="1" w:styleId="msodel0">
    <w:name w:val="msodel"/>
    <w:rPr>
      <w:strike/>
      <w:color w:val="FF0000"/>
    </w:rPr>
  </w:style>
  <w:style w:type="character" w:customStyle="1" w:styleId="msochangeprop0">
    <w:name w:val="msochangeprop0"/>
    <w:basedOn w:val="Domylnaczcionkaakapitu1"/>
  </w:style>
  <w:style w:type="character" w:customStyle="1" w:styleId="Odwoaniedokomentarza1">
    <w:name w:val="Odwołanie do komentarza1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overflowPunct/>
      <w:spacing w:after="120" w:line="288" w:lineRule="auto"/>
      <w:ind w:left="357" w:hanging="357"/>
      <w:jc w:val="both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overflowPunct/>
      <w:spacing w:after="120" w:line="240" w:lineRule="atLeast"/>
      <w:ind w:left="357" w:hanging="357"/>
      <w:jc w:val="center"/>
    </w:pPr>
    <w:rPr>
      <w:rFonts w:ascii="Arial" w:hAnsi="Arial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odstawowywcity21">
    <w:name w:val="Tekst podstawowy wcięty 21"/>
    <w:basedOn w:val="Normalny"/>
    <w:pPr>
      <w:overflowPunct/>
      <w:spacing w:after="120"/>
      <w:ind w:left="409" w:hanging="902"/>
      <w:jc w:val="both"/>
    </w:pPr>
    <w:rPr>
      <w:rFonts w:ascii="Arial" w:hAnsi="Arial" w:cs="Arial"/>
      <w:sz w:val="24"/>
      <w:szCs w:val="24"/>
    </w:rPr>
  </w:style>
  <w:style w:type="paragraph" w:customStyle="1" w:styleId="Tekstpodstawowywcity31">
    <w:name w:val="Tekst podstawowy wcięty 31"/>
    <w:basedOn w:val="Normalny"/>
    <w:pPr>
      <w:overflowPunct/>
      <w:spacing w:after="120"/>
      <w:ind w:left="408" w:hanging="408"/>
      <w:jc w:val="both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rPr>
      <w:rFonts w:ascii="Arial" w:hAnsi="Arial" w:cs="Arial"/>
      <w:color w:val="00000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przypisudolnego">
    <w:name w:val="footnote text"/>
    <w:basedOn w:val="Normalny"/>
  </w:style>
  <w:style w:type="paragraph" w:styleId="Stopka">
    <w:name w:val="footer"/>
    <w:basedOn w:val="Normalny"/>
    <w:uiPriority w:val="99"/>
  </w:style>
  <w:style w:type="paragraph" w:styleId="Nagwek">
    <w:name w:val="header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Normalny"/>
    <w:pPr>
      <w:keepLines/>
      <w:numPr>
        <w:numId w:val="0"/>
      </w:numPr>
      <w:overflowPunct/>
      <w:autoSpaceDE/>
      <w:spacing w:before="480" w:after="0" w:line="276" w:lineRule="auto"/>
      <w:jc w:val="left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911"/>
      </w:tabs>
      <w:spacing w:after="120"/>
    </w:pPr>
    <w:rPr>
      <w:rFonts w:ascii="Arial" w:hAnsi="Arial" w:cs="Arial"/>
      <w:sz w:val="24"/>
      <w:szCs w:val="24"/>
      <w:lang w:eastAsia="pl-PL"/>
    </w:rPr>
  </w:style>
  <w:style w:type="paragraph" w:styleId="Spistreci2">
    <w:name w:val="toc 2"/>
    <w:basedOn w:val="Normalny"/>
    <w:next w:val="Normalny"/>
    <w:pPr>
      <w:ind w:left="200"/>
    </w:pPr>
  </w:style>
  <w:style w:type="paragraph" w:styleId="NormalnyWeb">
    <w:name w:val="Normal (Web)"/>
    <w:basedOn w:val="Normalny"/>
    <w:pPr>
      <w:overflowPunct/>
      <w:autoSpaceDE/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pPr>
      <w:overflowPunct/>
      <w:autoSpaceDE/>
      <w:spacing w:after="120" w:line="288" w:lineRule="auto"/>
      <w:ind w:left="357" w:hanging="357"/>
      <w:jc w:val="both"/>
    </w:pPr>
  </w:style>
  <w:style w:type="paragraph" w:styleId="Tekstprzypisukocowego">
    <w:name w:val="endnote text"/>
    <w:basedOn w:val="Normalny"/>
    <w:pPr>
      <w:overflowPunct/>
      <w:autoSpaceDE/>
      <w:spacing w:after="120" w:line="288" w:lineRule="auto"/>
      <w:ind w:left="357" w:hanging="357"/>
      <w:jc w:val="both"/>
    </w:pPr>
  </w:style>
  <w:style w:type="paragraph" w:styleId="Tekstpodstawowywcity">
    <w:name w:val="Body Text Indent"/>
    <w:basedOn w:val="Normalny"/>
    <w:pPr>
      <w:overflowPunct/>
      <w:spacing w:after="120" w:line="360" w:lineRule="auto"/>
      <w:ind w:left="357" w:firstLine="163"/>
      <w:jc w:val="center"/>
    </w:pPr>
    <w:rPr>
      <w:rFonts w:ascii="Arial" w:hAnsi="Arial" w:cs="Arial"/>
      <w:sz w:val="16"/>
      <w:szCs w:val="16"/>
    </w:rPr>
  </w:style>
  <w:style w:type="paragraph" w:customStyle="1" w:styleId="Tekstpodstawowy21">
    <w:name w:val="Tekst podstawowy 21"/>
    <w:basedOn w:val="Normalny"/>
    <w:pPr>
      <w:overflowPunct/>
      <w:spacing w:after="120" w:line="360" w:lineRule="auto"/>
      <w:ind w:left="357" w:right="82" w:hanging="357"/>
      <w:jc w:val="center"/>
    </w:pPr>
    <w:rPr>
      <w:rFonts w:ascii="Arial" w:hAnsi="Arial" w:cs="Arial"/>
      <w:b/>
      <w:bCs/>
      <w:spacing w:val="17"/>
      <w:sz w:val="40"/>
      <w:szCs w:val="40"/>
    </w:rPr>
  </w:style>
  <w:style w:type="paragraph" w:styleId="Tematkomentarza">
    <w:name w:val="annotation subject"/>
    <w:basedOn w:val="Normalny"/>
    <w:pPr>
      <w:overflowPunct/>
      <w:autoSpaceDE/>
      <w:spacing w:after="120" w:line="288" w:lineRule="auto"/>
      <w:ind w:left="357" w:hanging="357"/>
      <w:jc w:val="both"/>
    </w:pPr>
    <w:rPr>
      <w:b/>
      <w:bCs/>
    </w:rPr>
  </w:style>
  <w:style w:type="paragraph" w:customStyle="1" w:styleId="smsnormalny">
    <w:name w:val="smsnormalny"/>
    <w:basedOn w:val="Normalny"/>
    <w:pPr>
      <w:overflowPunct/>
      <w:autoSpaceDE/>
      <w:spacing w:after="120" w:line="288" w:lineRule="auto"/>
      <w:ind w:left="284" w:hanging="357"/>
      <w:jc w:val="center"/>
    </w:pPr>
    <w:rPr>
      <w:rFonts w:ascii="Arial" w:hAnsi="Arial" w:cs="Arial"/>
      <w:sz w:val="24"/>
      <w:szCs w:val="24"/>
    </w:rPr>
  </w:style>
  <w:style w:type="paragraph" w:customStyle="1" w:styleId="smspogrubiony">
    <w:name w:val="smspogrubiony"/>
    <w:basedOn w:val="Normalny"/>
    <w:pPr>
      <w:overflowPunct/>
      <w:autoSpaceDE/>
      <w:spacing w:after="120" w:line="288" w:lineRule="auto"/>
      <w:ind w:left="284" w:hanging="357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tytpro">
    <w:name w:val="tytpro"/>
    <w:basedOn w:val="Normalny"/>
    <w:pPr>
      <w:overflowPunct/>
      <w:autoSpaceDE/>
      <w:spacing w:after="120" w:line="288" w:lineRule="auto"/>
      <w:ind w:left="284" w:hanging="357"/>
      <w:jc w:val="center"/>
    </w:pPr>
    <w:rPr>
      <w:rFonts w:ascii="Arial" w:hAnsi="Arial" w:cs="Arial"/>
    </w:rPr>
  </w:style>
  <w:style w:type="paragraph" w:customStyle="1" w:styleId="opisnag">
    <w:name w:val="opisnag"/>
    <w:basedOn w:val="Normalny"/>
    <w:pPr>
      <w:overflowPunct/>
      <w:autoSpaceDE/>
      <w:spacing w:line="288" w:lineRule="auto"/>
      <w:ind w:hanging="357"/>
      <w:jc w:val="center"/>
    </w:pPr>
    <w:rPr>
      <w:rFonts w:ascii="Arial" w:hAnsi="Arial" w:cs="Arial"/>
    </w:rPr>
  </w:style>
  <w:style w:type="paragraph" w:customStyle="1" w:styleId="stronatyt">
    <w:name w:val="stronatyt"/>
    <w:basedOn w:val="Normalny"/>
    <w:pPr>
      <w:overflowPunct/>
      <w:autoSpaceDE/>
      <w:spacing w:after="120" w:line="288" w:lineRule="auto"/>
      <w:ind w:left="284" w:hanging="357"/>
      <w:jc w:val="center"/>
    </w:pPr>
    <w:rPr>
      <w:rFonts w:ascii="Arial" w:hAnsi="Arial" w:cs="Arial"/>
      <w:sz w:val="32"/>
      <w:szCs w:val="32"/>
    </w:rPr>
  </w:style>
  <w:style w:type="paragraph" w:customStyle="1" w:styleId="akapitzlist0">
    <w:name w:val="akapitzlist"/>
    <w:basedOn w:val="Normalny"/>
    <w:pPr>
      <w:overflowPunct/>
      <w:autoSpaceDE/>
      <w:spacing w:after="120" w:line="288" w:lineRule="auto"/>
      <w:ind w:left="720" w:hanging="357"/>
      <w:jc w:val="both"/>
    </w:pPr>
    <w:rPr>
      <w:sz w:val="24"/>
      <w:szCs w:val="24"/>
    </w:rPr>
  </w:style>
  <w:style w:type="paragraph" w:customStyle="1" w:styleId="akapitzlistcxsppierwsze">
    <w:name w:val="akapitzlistcxsppierwsze"/>
    <w:basedOn w:val="Normalny"/>
    <w:pPr>
      <w:overflowPunct/>
      <w:autoSpaceDE/>
      <w:spacing w:line="288" w:lineRule="auto"/>
      <w:ind w:left="720" w:hanging="357"/>
      <w:jc w:val="both"/>
    </w:pPr>
    <w:rPr>
      <w:sz w:val="24"/>
      <w:szCs w:val="24"/>
    </w:rPr>
  </w:style>
  <w:style w:type="paragraph" w:customStyle="1" w:styleId="akapitzlistcxspdrugie">
    <w:name w:val="akapitzlistcxspdrugie"/>
    <w:basedOn w:val="Normalny"/>
    <w:pPr>
      <w:overflowPunct/>
      <w:autoSpaceDE/>
      <w:spacing w:line="288" w:lineRule="auto"/>
      <w:ind w:left="720" w:hanging="357"/>
      <w:jc w:val="both"/>
    </w:pPr>
    <w:rPr>
      <w:sz w:val="24"/>
      <w:szCs w:val="24"/>
    </w:rPr>
  </w:style>
  <w:style w:type="paragraph" w:customStyle="1" w:styleId="akapitzlistcxspnazwisko">
    <w:name w:val="akapitzlistcxspnazwisko"/>
    <w:basedOn w:val="Normalny"/>
    <w:pPr>
      <w:overflowPunct/>
      <w:autoSpaceDE/>
      <w:spacing w:after="120" w:line="288" w:lineRule="auto"/>
      <w:ind w:left="720" w:hanging="357"/>
      <w:jc w:val="both"/>
    </w:pPr>
    <w:rPr>
      <w:sz w:val="24"/>
      <w:szCs w:val="24"/>
    </w:rPr>
  </w:style>
  <w:style w:type="paragraph" w:customStyle="1" w:styleId="tytnag">
    <w:name w:val="tytnag"/>
    <w:basedOn w:val="Normalny"/>
    <w:pPr>
      <w:overflowPunct/>
      <w:autoSpaceDE/>
      <w:spacing w:after="120" w:line="288" w:lineRule="auto"/>
      <w:ind w:left="357" w:hanging="357"/>
      <w:jc w:val="center"/>
    </w:pPr>
    <w:rPr>
      <w:rFonts w:ascii="Arial" w:hAnsi="Arial" w:cs="Arial"/>
      <w:sz w:val="24"/>
      <w:szCs w:val="24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CD4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24F5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602D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2E6AD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E6AD3"/>
  </w:style>
  <w:style w:type="character" w:customStyle="1" w:styleId="TekstkomentarzaZnak1">
    <w:name w:val="Tekst komentarza Znak1"/>
    <w:link w:val="Tekstkomentarza"/>
    <w:uiPriority w:val="99"/>
    <w:semiHidden/>
    <w:rsid w:val="002E6AD3"/>
    <w:rPr>
      <w:lang w:eastAsia="zh-CN"/>
    </w:rPr>
  </w:style>
  <w:style w:type="paragraph" w:customStyle="1" w:styleId="Akapitzlist1">
    <w:name w:val="Akapit z listą1"/>
    <w:basedOn w:val="Normalny"/>
    <w:uiPriority w:val="99"/>
    <w:qFormat/>
    <w:rsid w:val="006B5D52"/>
    <w:pPr>
      <w:suppressAutoHyphens w:val="0"/>
      <w:overflowPunct/>
      <w:autoSpaceDE/>
      <w:spacing w:line="276" w:lineRule="auto"/>
      <w:ind w:left="720"/>
    </w:pPr>
    <w:rPr>
      <w:rFonts w:ascii="Calibri" w:hAnsi="Calibri" w:cs="Calibri"/>
      <w:sz w:val="22"/>
      <w:szCs w:val="22"/>
      <w:lang w:eastAsia="pl-PL"/>
    </w:rPr>
  </w:style>
  <w:style w:type="paragraph" w:styleId="Poprawka">
    <w:name w:val="Revision"/>
    <w:hidden/>
    <w:uiPriority w:val="99"/>
    <w:semiHidden/>
    <w:rsid w:val="00DA6D15"/>
    <w:rPr>
      <w:lang w:eastAsia="zh-CN"/>
    </w:rPr>
  </w:style>
  <w:style w:type="paragraph" w:customStyle="1" w:styleId="Ustp">
    <w:name w:val="Ustęp"/>
    <w:basedOn w:val="Akapitzlist"/>
    <w:rsid w:val="004E625F"/>
    <w:pPr>
      <w:numPr>
        <w:numId w:val="8"/>
      </w:numPr>
      <w:overflowPunct/>
      <w:autoSpaceDE/>
      <w:ind w:left="720" w:firstLine="357"/>
      <w:contextualSpacing/>
    </w:pPr>
    <w:rPr>
      <w:rFonts w:ascii="Arial" w:eastAsia="Calibri" w:hAnsi="Arial" w:cs="Arial"/>
      <w:sz w:val="24"/>
      <w:szCs w:val="22"/>
    </w:rPr>
  </w:style>
  <w:style w:type="character" w:styleId="Odwoanieprzypisudolnego">
    <w:name w:val="footnote reference"/>
    <w:uiPriority w:val="99"/>
    <w:semiHidden/>
    <w:unhideWhenUsed/>
    <w:rsid w:val="00F67FD7"/>
    <w:rPr>
      <w:vertAlign w:val="superscript"/>
    </w:rPr>
  </w:style>
  <w:style w:type="paragraph" w:styleId="Bezodstpw">
    <w:name w:val="No Spacing"/>
    <w:qFormat/>
    <w:rsid w:val="00020B43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E313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ED7523A-066C-4CB0-8F04-D39A37B90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Nr      /2009</vt:lpstr>
    </vt:vector>
  </TitlesOfParts>
  <Company>PKP PLK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Nr      /2009</dc:title>
  <dc:subject/>
  <dc:creator>Marcin.Nowacki2@plk-sa.pl</dc:creator>
  <cp:keywords/>
  <dc:description/>
  <cp:lastModifiedBy>Nowacki Marcin</cp:lastModifiedBy>
  <cp:revision>5</cp:revision>
  <cp:lastPrinted>2021-06-01T07:54:00Z</cp:lastPrinted>
  <dcterms:created xsi:type="dcterms:W3CDTF">2024-01-08T08:46:00Z</dcterms:created>
  <dcterms:modified xsi:type="dcterms:W3CDTF">2026-01-15T10:05:00Z</dcterms:modified>
</cp:coreProperties>
</file>